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4A91E8" w14:textId="139E0626" w:rsidR="00B97EFA" w:rsidRDefault="00B97EFA" w:rsidP="00B97EFA">
      <w:pPr>
        <w:suppressAutoHyphens/>
        <w:spacing w:after="0" w:line="240" w:lineRule="auto"/>
        <w:jc w:val="right"/>
        <w:rPr>
          <w:rFonts w:ascii="Garamond" w:hAnsi="Garamond"/>
        </w:rPr>
      </w:pPr>
    </w:p>
    <w:p w14:paraId="7D2835B9" w14:textId="77777777" w:rsidR="003D36AB" w:rsidRDefault="003D36AB" w:rsidP="003D36AB">
      <w:pPr>
        <w:pStyle w:val="Tytu"/>
        <w:spacing w:line="288" w:lineRule="auto"/>
        <w:jc w:val="left"/>
        <w:rPr>
          <w:b w:val="0"/>
        </w:rPr>
      </w:pPr>
      <w:r>
        <w:rPr>
          <w:b w:val="0"/>
        </w:rPr>
        <w:t xml:space="preserve">NSSU.DFP.271.84.2019.KK </w:t>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rPr>
        <w:tab/>
        <w:t xml:space="preserve">                          Załącznik nr 1a do specyfikacji</w:t>
      </w:r>
    </w:p>
    <w:p w14:paraId="0AA1E402" w14:textId="77777777" w:rsidR="003D36AB" w:rsidRDefault="003D36AB" w:rsidP="003D36AB">
      <w:pPr>
        <w:suppressAutoHyphens/>
        <w:spacing w:after="0" w:line="240" w:lineRule="auto"/>
        <w:jc w:val="right"/>
        <w:rPr>
          <w:rFonts w:ascii="Garamond" w:eastAsia="Times New Roman" w:hAnsi="Garamond" w:cs="Times New Roman"/>
          <w:b/>
          <w:lang w:eastAsia="ar-SA"/>
        </w:rPr>
      </w:pPr>
      <w:r>
        <w:rPr>
          <w:rFonts w:ascii="Garamond" w:hAnsi="Garamond"/>
        </w:rPr>
        <w:t>Załącznik nr …… do umowy</w:t>
      </w:r>
    </w:p>
    <w:p w14:paraId="36CC5550" w14:textId="77777777" w:rsidR="00B97EFA" w:rsidRDefault="00B97EFA" w:rsidP="003D36AB">
      <w:pPr>
        <w:suppressAutoHyphens/>
        <w:spacing w:after="0" w:line="240" w:lineRule="auto"/>
        <w:jc w:val="center"/>
        <w:rPr>
          <w:rFonts w:ascii="Times New Roman" w:eastAsia="Times New Roman" w:hAnsi="Times New Roman" w:cs="Times New Roman"/>
          <w:b/>
          <w:sz w:val="28"/>
          <w:szCs w:val="28"/>
          <w:lang w:eastAsia="ar-SA"/>
        </w:rPr>
      </w:pPr>
    </w:p>
    <w:p w14:paraId="57F1A458" w14:textId="0DF90222" w:rsidR="004751EA" w:rsidRPr="00B97EFA" w:rsidRDefault="00060BE8" w:rsidP="00962D4E">
      <w:pPr>
        <w:suppressAutoHyphens/>
        <w:spacing w:after="0" w:line="240" w:lineRule="auto"/>
        <w:jc w:val="center"/>
        <w:rPr>
          <w:rFonts w:ascii="Garamond" w:eastAsia="Times New Roman" w:hAnsi="Garamond" w:cs="Times New Roman"/>
          <w:b/>
          <w:lang w:eastAsia="ar-SA"/>
        </w:rPr>
      </w:pPr>
      <w:r>
        <w:rPr>
          <w:rFonts w:ascii="Garamond" w:eastAsia="Times New Roman" w:hAnsi="Garamond" w:cs="Times New Roman"/>
          <w:b/>
          <w:lang w:eastAsia="ar-SA"/>
        </w:rPr>
        <w:t>Część 5</w:t>
      </w:r>
    </w:p>
    <w:p w14:paraId="6C3AAC57" w14:textId="77777777" w:rsidR="00B97EFA" w:rsidRPr="00B97EFA" w:rsidRDefault="00B97EFA" w:rsidP="00962D4E">
      <w:pPr>
        <w:suppressAutoHyphens/>
        <w:spacing w:after="0" w:line="240" w:lineRule="auto"/>
        <w:jc w:val="center"/>
        <w:rPr>
          <w:rFonts w:ascii="Garamond" w:eastAsia="Times New Roman" w:hAnsi="Garamond" w:cs="Times New Roman"/>
          <w:b/>
          <w:lang w:eastAsia="ar-SA"/>
        </w:rPr>
      </w:pPr>
    </w:p>
    <w:p w14:paraId="21F286C9" w14:textId="77777777" w:rsidR="00962D4E" w:rsidRPr="00B97EFA" w:rsidRDefault="00962D4E" w:rsidP="00962D4E">
      <w:pPr>
        <w:suppressAutoHyphens/>
        <w:spacing w:after="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t xml:space="preserve">OPIS PRZEDMIOTU ZAMÓWIENIA </w:t>
      </w:r>
    </w:p>
    <w:p w14:paraId="4E5DE5AB" w14:textId="77777777" w:rsidR="00495898" w:rsidRDefault="00495898" w:rsidP="00495898">
      <w:pPr>
        <w:suppressAutoHyphens/>
        <w:spacing w:after="0" w:line="240" w:lineRule="auto"/>
        <w:jc w:val="center"/>
        <w:rPr>
          <w:rFonts w:ascii="Garamond" w:eastAsia="Times New Roman" w:hAnsi="Garamond"/>
          <w:b/>
          <w:lang w:eastAsia="ar-SA"/>
        </w:rPr>
      </w:pPr>
      <w:r>
        <w:rPr>
          <w:rFonts w:ascii="Garamond" w:eastAsia="Times New Roman" w:hAnsi="Garamond"/>
          <w:b/>
          <w:lang w:eastAsia="ar-SA"/>
        </w:rPr>
        <w:t xml:space="preserve">zakup wraz z dostawą,  instalacją i uruchomieniem urządzeń laboratoryjnych dla apteki w Nowej Siedzibie Szpitala Uniwersyteckiego </w:t>
      </w:r>
    </w:p>
    <w:p w14:paraId="0340AA24" w14:textId="77777777" w:rsidR="00495898" w:rsidRDefault="00495898" w:rsidP="00495898">
      <w:pPr>
        <w:suppressAutoHyphens/>
        <w:spacing w:after="0" w:line="240" w:lineRule="auto"/>
        <w:jc w:val="center"/>
        <w:rPr>
          <w:rFonts w:ascii="Garamond" w:eastAsia="Times New Roman" w:hAnsi="Garamond"/>
          <w:b/>
          <w:lang w:eastAsia="ar-SA"/>
        </w:rPr>
      </w:pPr>
      <w:r>
        <w:rPr>
          <w:rFonts w:ascii="Garamond" w:eastAsia="Times New Roman" w:hAnsi="Garamond"/>
          <w:b/>
          <w:lang w:eastAsia="ar-SA"/>
        </w:rPr>
        <w:t>Kraków-Prokocim.</w:t>
      </w:r>
    </w:p>
    <w:p w14:paraId="040DCFFC" w14:textId="77777777" w:rsidR="00BA07B9" w:rsidRPr="00B97EFA" w:rsidRDefault="00BA07B9" w:rsidP="00495898">
      <w:pPr>
        <w:suppressAutoHyphens/>
        <w:spacing w:after="0" w:line="240" w:lineRule="auto"/>
        <w:jc w:val="center"/>
        <w:rPr>
          <w:rFonts w:ascii="Garamond" w:eastAsia="Lucida Sans Unicode" w:hAnsi="Garamond" w:cs="Times New Roman"/>
          <w:kern w:val="3"/>
          <w:lang w:eastAsia="zh-CN" w:bidi="hi-IN"/>
        </w:rPr>
      </w:pPr>
    </w:p>
    <w:p w14:paraId="20F0A36E" w14:textId="77777777" w:rsidR="00962D4E" w:rsidRPr="00B97EFA" w:rsidRDefault="00962D4E" w:rsidP="00962D4E">
      <w:pPr>
        <w:suppressAutoHyphens/>
        <w:spacing w:after="0" w:line="240" w:lineRule="auto"/>
        <w:jc w:val="center"/>
        <w:rPr>
          <w:rFonts w:ascii="Garamond" w:eastAsia="Lucida Sans Unicode" w:hAnsi="Garamond" w:cs="Times New Roman"/>
          <w:kern w:val="3"/>
          <w:lang w:eastAsia="zh-CN" w:bidi="hi-IN"/>
        </w:rPr>
      </w:pPr>
      <w:r w:rsidRPr="00B97EFA">
        <w:rPr>
          <w:rFonts w:ascii="Garamond" w:eastAsia="Lucida Sans Unicode" w:hAnsi="Garamond" w:cs="Times New Roman"/>
          <w:kern w:val="3"/>
          <w:lang w:eastAsia="zh-CN" w:bidi="hi-IN"/>
        </w:rPr>
        <w:t>Uwagi i objaśnienia:</w:t>
      </w:r>
    </w:p>
    <w:p w14:paraId="4ABA853B" w14:textId="77777777" w:rsidR="00962D4E" w:rsidRPr="00B97EFA" w:rsidRDefault="00962D4E" w:rsidP="00962D4E">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B97EFA">
        <w:rPr>
          <w:rFonts w:ascii="Garamond" w:eastAsia="Lucida Sans Unicode" w:hAnsi="Garamond" w:cs="Times New Roman"/>
          <w:kern w:val="3"/>
          <w:lang w:eastAsia="zh-CN" w:bidi="hi-IN"/>
        </w:rPr>
        <w:t>Parametry określone jako „tak” są parametrami granicznymi. Udzielenie odpowiedzi „nie”  lub innej nie stanowiącej jednoznacznego potwierdzenia spełniania warunku będzie skutkowało odrzuceniem oferty.</w:t>
      </w:r>
    </w:p>
    <w:p w14:paraId="70961334" w14:textId="77777777" w:rsidR="00962D4E" w:rsidRPr="00B97EFA" w:rsidRDefault="00962D4E" w:rsidP="00962D4E">
      <w:pPr>
        <w:numPr>
          <w:ilvl w:val="0"/>
          <w:numId w:val="3"/>
        </w:numPr>
        <w:suppressAutoHyphens/>
        <w:autoSpaceDN w:val="0"/>
        <w:spacing w:after="0" w:line="288" w:lineRule="auto"/>
        <w:jc w:val="both"/>
        <w:rPr>
          <w:rFonts w:ascii="Garamond" w:eastAsia="Lucida Sans Unicode" w:hAnsi="Garamond" w:cs="Times New Roman"/>
          <w:kern w:val="3"/>
          <w:lang w:val="en-US" w:eastAsia="zh-CN" w:bidi="hi-IN"/>
        </w:rPr>
      </w:pPr>
      <w:r w:rsidRPr="00B97EFA">
        <w:rPr>
          <w:rFonts w:ascii="Garamond" w:eastAsia="Lucida Sans Unicode" w:hAnsi="Garamond" w:cs="Times New Roman"/>
          <w:kern w:val="3"/>
          <w:lang w:eastAsia="zh-CN" w:bidi="hi-IN"/>
        </w:rPr>
        <w:t>Parametry o określonych warunkach liczbowych ( „=&gt;”  lub „&lt;=” ) są warunkami granicznymi, których niespełnienie spowoduje odrzucenie oferty. Wartość podana przy w/w oznaczeniach oznacza wartość wymaganą.</w:t>
      </w:r>
    </w:p>
    <w:p w14:paraId="486BABE0" w14:textId="77777777" w:rsidR="00962D4E" w:rsidRPr="00B97EFA" w:rsidRDefault="00962D4E" w:rsidP="00962D4E">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B97EFA">
        <w:rPr>
          <w:rFonts w:ascii="Garamond" w:eastAsia="Lucida Sans Unicode" w:hAnsi="Garamond" w:cs="Times New Roman"/>
          <w:kern w:val="3"/>
          <w:lang w:eastAsia="zh-CN" w:bidi="hi-IN"/>
        </w:rPr>
        <w:t>Wykonawca zobowiązany jest do podania parametrów w jednostkach wskazanych w niniejszym opisie.</w:t>
      </w:r>
    </w:p>
    <w:p w14:paraId="65AD7F1F" w14:textId="77777777" w:rsidR="00962D4E" w:rsidRPr="00B97EFA" w:rsidRDefault="00962D4E" w:rsidP="00962D4E">
      <w:pPr>
        <w:numPr>
          <w:ilvl w:val="0"/>
          <w:numId w:val="3"/>
        </w:numPr>
        <w:suppressAutoHyphens/>
        <w:autoSpaceDN w:val="0"/>
        <w:spacing w:after="0" w:line="288" w:lineRule="auto"/>
        <w:jc w:val="both"/>
        <w:rPr>
          <w:rFonts w:ascii="Garamond" w:eastAsia="Lucida Sans Unicode" w:hAnsi="Garamond" w:cs="Times New Roman"/>
          <w:kern w:val="3"/>
          <w:lang w:eastAsia="zh-CN" w:bidi="hi-IN"/>
        </w:rPr>
      </w:pPr>
      <w:r w:rsidRPr="00B97EFA">
        <w:rPr>
          <w:rFonts w:ascii="Garamond" w:eastAsia="Lucida Sans Unicode" w:hAnsi="Garamond" w:cs="Times New Roman"/>
          <w:kern w:val="3"/>
          <w:lang w:eastAsia="zh-CN" w:bidi="hi-IN"/>
        </w:rPr>
        <w:t>Wykonawca gwarantuje niniejszym, że sprzęt jest fabrycznie nowy (rok produkcji: nie wcześniej niż 201</w:t>
      </w:r>
      <w:r w:rsidR="00193CF8" w:rsidRPr="00B97EFA">
        <w:rPr>
          <w:rFonts w:ascii="Garamond" w:eastAsia="Lucida Sans Unicode" w:hAnsi="Garamond" w:cs="Times New Roman"/>
          <w:kern w:val="3"/>
          <w:lang w:eastAsia="zh-CN" w:bidi="hi-IN"/>
        </w:rPr>
        <w:t>9</w:t>
      </w:r>
      <w:r w:rsidRPr="00B97EFA">
        <w:rPr>
          <w:rFonts w:ascii="Garamond" w:eastAsia="Lucida Sans Unicode" w:hAnsi="Garamond" w:cs="Times New Roman"/>
          <w:kern w:val="3"/>
          <w:lang w:eastAsia="zh-CN" w:bidi="hi-IN"/>
        </w:rPr>
        <w:t>), nieużywany, kompletny i do jego uruchomienia oraz stosowania zgodnie z przeznaczeniem nie jest konieczny zakup dodatkowych elementów i akcesoriów. Żaden aparat ani jego część składowa, wyposażenie, etc. nie jest sprzętem rekondycjonowanym, powystawowym i nie był wykorzystywany wcześniej przez innego użytkownika.</w:t>
      </w:r>
    </w:p>
    <w:p w14:paraId="4BF2C4CB" w14:textId="77777777" w:rsidR="00962D4E" w:rsidRPr="00B97EFA" w:rsidRDefault="00C8056E" w:rsidP="00962D4E">
      <w:pPr>
        <w:suppressAutoHyphens/>
        <w:autoSpaceDN w:val="0"/>
        <w:spacing w:after="0" w:line="288" w:lineRule="auto"/>
        <w:textAlignment w:val="baseline"/>
        <w:rPr>
          <w:rFonts w:ascii="Garamond" w:eastAsia="Lucida Sans Unicode" w:hAnsi="Garamond" w:cs="Times New Roman"/>
          <w:kern w:val="3"/>
          <w:lang w:eastAsia="zh-CN" w:bidi="hi-IN"/>
        </w:rPr>
      </w:pPr>
      <w:r w:rsidRPr="00B97EFA">
        <w:rPr>
          <w:rFonts w:ascii="Garamond" w:eastAsia="Lucida Sans Unicode" w:hAnsi="Garamond" w:cs="Times New Roman"/>
          <w:kern w:val="3"/>
          <w:lang w:eastAsia="zh-CN" w:bidi="hi-IN"/>
        </w:rPr>
        <w:t>-</w:t>
      </w:r>
      <w:r w:rsidRPr="00B97EFA">
        <w:rPr>
          <w:rFonts w:ascii="Garamond" w:eastAsia="Lucida Sans Unicode" w:hAnsi="Garamond" w:cs="Times New Roman"/>
          <w:kern w:val="3"/>
          <w:lang w:eastAsia="zh-CN" w:bidi="hi-IN"/>
        </w:rPr>
        <w:tab/>
        <w:t>W przypadku punktacji proporcjonalnej ocena jest przeprowadzana w sposób następujący: oferta zawierająca najkorzystniejszą wartość otrzymuje maksymalną liczę punktów, wszystkie pozostałe proporcjonalnie mniej w stosunku do najkorzystniejszej wartości.</w:t>
      </w:r>
    </w:p>
    <w:p w14:paraId="3B74753D" w14:textId="77777777" w:rsidR="00C15253" w:rsidRPr="00B97EFA" w:rsidRDefault="00C15253" w:rsidP="00C15253">
      <w:pPr>
        <w:suppressAutoHyphens/>
        <w:autoSpaceDN w:val="0"/>
        <w:spacing w:after="0" w:line="288" w:lineRule="auto"/>
        <w:textAlignment w:val="baseline"/>
        <w:rPr>
          <w:rFonts w:ascii="Garamond" w:eastAsia="Lucida Sans Unicode" w:hAnsi="Garamond" w:cs="Times New Roman"/>
          <w:kern w:val="3"/>
          <w:lang w:eastAsia="zh-CN" w:bidi="hi-IN"/>
        </w:rPr>
      </w:pPr>
      <w:r w:rsidRPr="00B97EFA">
        <w:rPr>
          <w:rFonts w:ascii="Garamond" w:eastAsia="Lucida Sans Unicode" w:hAnsi="Garamond" w:cs="Times New Roman"/>
          <w:kern w:val="3"/>
          <w:lang w:eastAsia="zh-CN" w:bidi="hi-IN"/>
        </w:rPr>
        <w:t>-          Gdziekolwiek w Specyfikacji Istotnych Warunków Zamówienia przywołane są normy, lub nazwy własne lub znaki towarowe lub patenty lub pochodzenie, źródło lub szczególny proces, który charakteryzuje produkty dostarczane przez konkretnego Wykonawcę, Zamawiający dopuszcza rozwiązania równoważne.</w:t>
      </w:r>
    </w:p>
    <w:p w14:paraId="7DC288A9" w14:textId="77777777" w:rsidR="00962D4E" w:rsidRPr="00B97EFA" w:rsidRDefault="00962D4E" w:rsidP="00962D4E">
      <w:pPr>
        <w:suppressAutoHyphens/>
        <w:autoSpaceDN w:val="0"/>
        <w:spacing w:after="0" w:line="288" w:lineRule="auto"/>
        <w:textAlignment w:val="baseline"/>
        <w:rPr>
          <w:rFonts w:ascii="Garamond" w:eastAsia="Lucida Sans Unicode" w:hAnsi="Garamond" w:cs="Times New Roman"/>
          <w:kern w:val="3"/>
          <w:lang w:eastAsia="zh-CN" w:bidi="hi-IN"/>
        </w:rPr>
      </w:pPr>
    </w:p>
    <w:tbl>
      <w:tblPr>
        <w:tblStyle w:val="Tabela-Siatka1"/>
        <w:tblW w:w="0" w:type="auto"/>
        <w:tblLook w:val="04A0" w:firstRow="1" w:lastRow="0" w:firstColumn="1" w:lastColumn="0" w:noHBand="0" w:noVBand="1"/>
      </w:tblPr>
      <w:tblGrid>
        <w:gridCol w:w="577"/>
        <w:gridCol w:w="1196"/>
        <w:gridCol w:w="1029"/>
        <w:gridCol w:w="911"/>
        <w:gridCol w:w="394"/>
        <w:gridCol w:w="3200"/>
        <w:gridCol w:w="1873"/>
        <w:gridCol w:w="851"/>
        <w:gridCol w:w="1984"/>
        <w:gridCol w:w="2205"/>
      </w:tblGrid>
      <w:tr w:rsidR="00DB5BE2" w:rsidRPr="00C16D19" w14:paraId="4AA8F1F0" w14:textId="77777777" w:rsidTr="00DB5BE2">
        <w:trPr>
          <w:trHeight w:val="550"/>
        </w:trPr>
        <w:tc>
          <w:tcPr>
            <w:tcW w:w="577" w:type="dxa"/>
            <w:tcBorders>
              <w:bottom w:val="single" w:sz="4" w:space="0" w:color="auto"/>
            </w:tcBorders>
            <w:shd w:val="clear" w:color="auto" w:fill="F2F2F2" w:themeFill="background1" w:themeFillShade="F2"/>
            <w:vAlign w:val="center"/>
          </w:tcPr>
          <w:p w14:paraId="2B01C3FE" w14:textId="77777777" w:rsidR="00DB5BE2" w:rsidRPr="00C16D19" w:rsidRDefault="00DB5BE2" w:rsidP="00C3187B">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Lp. </w:t>
            </w:r>
          </w:p>
        </w:tc>
        <w:tc>
          <w:tcPr>
            <w:tcW w:w="2225" w:type="dxa"/>
            <w:gridSpan w:val="2"/>
            <w:tcBorders>
              <w:bottom w:val="nil"/>
            </w:tcBorders>
            <w:shd w:val="clear" w:color="auto" w:fill="F2F2F2" w:themeFill="background1" w:themeFillShade="F2"/>
            <w:vAlign w:val="center"/>
          </w:tcPr>
          <w:p w14:paraId="7DC89FD7" w14:textId="77777777" w:rsidR="00DB5BE2" w:rsidRPr="00C16D19" w:rsidRDefault="00DB5BE2" w:rsidP="00C3187B">
            <w:pPr>
              <w:jc w:val="center"/>
              <w:rPr>
                <w:rFonts w:ascii="Garamond" w:eastAsia="Times New Roman" w:hAnsi="Garamond" w:cs="Times New Roman"/>
                <w:b/>
                <w:color w:val="0D0D0D" w:themeColor="text1" w:themeTint="F2"/>
                <w:lang w:eastAsia="pl-PL"/>
              </w:rPr>
            </w:pPr>
            <w:r w:rsidRPr="00C16D19">
              <w:rPr>
                <w:rFonts w:ascii="Garamond" w:eastAsia="Times New Roman" w:hAnsi="Garamond" w:cs="Times New Roman"/>
                <w:b/>
                <w:color w:val="0D0D0D" w:themeColor="text1" w:themeTint="F2"/>
                <w:lang w:eastAsia="pl-PL"/>
              </w:rPr>
              <w:t xml:space="preserve">Przedmiot zamówienia </w:t>
            </w:r>
          </w:p>
        </w:tc>
        <w:tc>
          <w:tcPr>
            <w:tcW w:w="911" w:type="dxa"/>
            <w:tcBorders>
              <w:bottom w:val="single" w:sz="4" w:space="0" w:color="auto"/>
              <w:right w:val="single" w:sz="4" w:space="0" w:color="auto"/>
            </w:tcBorders>
            <w:shd w:val="clear" w:color="auto" w:fill="F2F2F2" w:themeFill="background1" w:themeFillShade="F2"/>
            <w:vAlign w:val="center"/>
          </w:tcPr>
          <w:p w14:paraId="14A900A1" w14:textId="77777777" w:rsidR="00DB5BE2" w:rsidRPr="00C16D19" w:rsidRDefault="00DB5BE2" w:rsidP="00C3187B">
            <w:pPr>
              <w:jc w:val="center"/>
              <w:rPr>
                <w:rFonts w:ascii="Garamond" w:eastAsia="Times New Roman" w:hAnsi="Garamond" w:cs="Times New Roman"/>
                <w:b/>
                <w:lang w:eastAsia="pl-PL"/>
              </w:rPr>
            </w:pPr>
            <w:r w:rsidRPr="00C16D19">
              <w:rPr>
                <w:rFonts w:ascii="Garamond" w:eastAsia="Times New Roman" w:hAnsi="Garamond" w:cs="Times New Roman"/>
                <w:b/>
                <w:lang w:eastAsia="pl-PL"/>
              </w:rPr>
              <w:t>Liczba sztuk</w:t>
            </w:r>
          </w:p>
        </w:tc>
        <w:tc>
          <w:tcPr>
            <w:tcW w:w="3594" w:type="dxa"/>
            <w:gridSpan w:val="2"/>
            <w:tcBorders>
              <w:bottom w:val="single" w:sz="4" w:space="0" w:color="auto"/>
            </w:tcBorders>
            <w:shd w:val="clear" w:color="auto" w:fill="F2F2F2" w:themeFill="background1" w:themeFillShade="F2"/>
          </w:tcPr>
          <w:p w14:paraId="3289EE57" w14:textId="77777777" w:rsidR="00DB5BE2" w:rsidRDefault="00DB5BE2" w:rsidP="00C3187B">
            <w:pPr>
              <w:jc w:val="center"/>
              <w:rPr>
                <w:rFonts w:ascii="Garamond" w:eastAsia="Times New Roman" w:hAnsi="Garamond" w:cs="Times New Roman"/>
                <w:b/>
                <w:lang w:eastAsia="pl-PL"/>
              </w:rPr>
            </w:pPr>
            <w:r>
              <w:rPr>
                <w:rFonts w:ascii="Garamond" w:eastAsia="Times New Roman" w:hAnsi="Garamond" w:cs="Times New Roman"/>
                <w:b/>
                <w:lang w:eastAsia="pl-PL"/>
              </w:rPr>
              <w:t>Nazwa i </w:t>
            </w:r>
            <w:r w:rsidRPr="00B80F30">
              <w:rPr>
                <w:rFonts w:ascii="Garamond" w:eastAsia="Times New Roman" w:hAnsi="Garamond" w:cs="Times New Roman"/>
                <w:b/>
                <w:lang w:eastAsia="pl-PL"/>
              </w:rPr>
              <w:t>typ/model/</w:t>
            </w:r>
          </w:p>
          <w:p w14:paraId="70894EE1" w14:textId="77777777" w:rsidR="00DB5BE2" w:rsidRPr="00C16D19" w:rsidRDefault="00DB5BE2" w:rsidP="00C3187B">
            <w:pPr>
              <w:jc w:val="center"/>
              <w:rPr>
                <w:rFonts w:ascii="Garamond" w:eastAsia="Times New Roman" w:hAnsi="Garamond" w:cs="Times New Roman"/>
                <w:b/>
                <w:lang w:eastAsia="pl-PL"/>
              </w:rPr>
            </w:pPr>
            <w:r w:rsidRPr="00B80F30">
              <w:rPr>
                <w:rFonts w:ascii="Garamond" w:eastAsia="Times New Roman" w:hAnsi="Garamond" w:cs="Times New Roman"/>
                <w:b/>
                <w:lang w:eastAsia="pl-PL"/>
              </w:rPr>
              <w:t>Producent/Kraj produkcji</w:t>
            </w:r>
          </w:p>
        </w:tc>
        <w:tc>
          <w:tcPr>
            <w:tcW w:w="1873" w:type="dxa"/>
            <w:tcBorders>
              <w:bottom w:val="single" w:sz="4" w:space="0" w:color="auto"/>
            </w:tcBorders>
            <w:shd w:val="clear" w:color="auto" w:fill="F2F2F2" w:themeFill="background1" w:themeFillShade="F2"/>
          </w:tcPr>
          <w:p w14:paraId="5EA3EE52" w14:textId="77777777" w:rsidR="00DB5BE2" w:rsidRDefault="00DB5BE2" w:rsidP="00C3187B">
            <w:pPr>
              <w:jc w:val="center"/>
              <w:rPr>
                <w:rFonts w:ascii="Garamond" w:eastAsia="Times New Roman" w:hAnsi="Garamond" w:cs="Times New Roman"/>
                <w:b/>
                <w:lang w:eastAsia="pl-PL"/>
              </w:rPr>
            </w:pPr>
            <w:r>
              <w:rPr>
                <w:rFonts w:ascii="Garamond" w:eastAsia="Times New Roman" w:hAnsi="Garamond" w:cs="Times New Roman"/>
                <w:b/>
                <w:lang w:eastAsia="pl-PL"/>
              </w:rPr>
              <w:t xml:space="preserve">Rok produkcji </w:t>
            </w:r>
          </w:p>
          <w:p w14:paraId="51FA9EDF" w14:textId="77777777" w:rsidR="00DB5BE2" w:rsidRDefault="002D0988" w:rsidP="00C3187B">
            <w:pPr>
              <w:jc w:val="center"/>
              <w:rPr>
                <w:rFonts w:ascii="Garamond" w:eastAsia="Times New Roman" w:hAnsi="Garamond" w:cs="Times New Roman"/>
                <w:b/>
                <w:lang w:eastAsia="pl-PL"/>
              </w:rPr>
            </w:pPr>
            <w:r>
              <w:rPr>
                <w:rFonts w:ascii="Garamond" w:eastAsia="Lucida Sans Unicode" w:hAnsi="Garamond" w:cs="Times New Roman"/>
                <w:kern w:val="3"/>
                <w:lang w:eastAsia="zh-CN" w:bidi="hi-IN"/>
              </w:rPr>
              <w:t>(nie wcześniej niż </w:t>
            </w:r>
            <w:r w:rsidRPr="00B97EFA">
              <w:rPr>
                <w:rFonts w:ascii="Garamond" w:eastAsia="Lucida Sans Unicode" w:hAnsi="Garamond" w:cs="Times New Roman"/>
                <w:kern w:val="3"/>
                <w:lang w:eastAsia="zh-CN" w:bidi="hi-IN"/>
              </w:rPr>
              <w:t>2019</w:t>
            </w:r>
            <w:r>
              <w:rPr>
                <w:rFonts w:ascii="Garamond" w:eastAsia="Lucida Sans Unicode" w:hAnsi="Garamond" w:cs="Times New Roman"/>
                <w:kern w:val="3"/>
                <w:lang w:eastAsia="zh-CN" w:bidi="hi-IN"/>
              </w:rPr>
              <w:t>)</w:t>
            </w:r>
          </w:p>
        </w:tc>
        <w:tc>
          <w:tcPr>
            <w:tcW w:w="2835" w:type="dxa"/>
            <w:gridSpan w:val="2"/>
            <w:tcBorders>
              <w:bottom w:val="single" w:sz="4" w:space="0" w:color="auto"/>
              <w:right w:val="single" w:sz="4" w:space="0" w:color="auto"/>
            </w:tcBorders>
            <w:shd w:val="clear" w:color="auto" w:fill="F2F2F2" w:themeFill="background1" w:themeFillShade="F2"/>
          </w:tcPr>
          <w:p w14:paraId="16ADBE1C" w14:textId="429134E7" w:rsidR="00DB5BE2" w:rsidRPr="00C16D19" w:rsidRDefault="00DB5BE2" w:rsidP="003D36AB">
            <w:pPr>
              <w:jc w:val="center"/>
              <w:rPr>
                <w:rFonts w:ascii="Garamond" w:eastAsia="Times New Roman" w:hAnsi="Garamond" w:cs="Times New Roman"/>
                <w:b/>
                <w:lang w:eastAsia="pl-PL"/>
              </w:rPr>
            </w:pPr>
            <w:r>
              <w:rPr>
                <w:rFonts w:ascii="Garamond" w:eastAsia="Times New Roman" w:hAnsi="Garamond" w:cs="Times New Roman"/>
                <w:b/>
                <w:lang w:eastAsia="pl-PL"/>
              </w:rPr>
              <w:t xml:space="preserve">Cena jednostkowa brutto </w:t>
            </w:r>
            <w:r w:rsidRPr="00C16D19">
              <w:rPr>
                <w:rFonts w:ascii="Garamond" w:eastAsia="Times New Roman" w:hAnsi="Garamond" w:cs="Times New Roman"/>
                <w:b/>
                <w:lang w:eastAsia="pl-PL"/>
              </w:rPr>
              <w:t>(w zł)</w:t>
            </w:r>
          </w:p>
        </w:tc>
        <w:tc>
          <w:tcPr>
            <w:tcW w:w="220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62FDA2" w14:textId="77777777" w:rsidR="00DB5BE2" w:rsidRPr="00C16D19" w:rsidRDefault="00DB5BE2" w:rsidP="00C3187B">
            <w:pPr>
              <w:jc w:val="center"/>
              <w:rPr>
                <w:rFonts w:ascii="Garamond" w:eastAsia="Times New Roman" w:hAnsi="Garamond" w:cs="Times New Roman"/>
                <w:b/>
                <w:lang w:eastAsia="pl-PL"/>
              </w:rPr>
            </w:pPr>
            <w:r>
              <w:rPr>
                <w:rFonts w:ascii="Garamond" w:eastAsia="Times New Roman" w:hAnsi="Garamond" w:cs="Times New Roman"/>
                <w:b/>
                <w:lang w:eastAsia="pl-PL"/>
              </w:rPr>
              <w:t>Cena brutto razem (w </w:t>
            </w:r>
            <w:r w:rsidRPr="00C16D19">
              <w:rPr>
                <w:rFonts w:ascii="Garamond" w:eastAsia="Times New Roman" w:hAnsi="Garamond" w:cs="Times New Roman"/>
                <w:b/>
                <w:lang w:eastAsia="pl-PL"/>
              </w:rPr>
              <w:t>zł)</w:t>
            </w:r>
          </w:p>
        </w:tc>
      </w:tr>
      <w:tr w:rsidR="00DB5BE2" w:rsidRPr="00C16D19" w14:paraId="2507A6E8" w14:textId="77777777" w:rsidTr="00DB5BE2">
        <w:trPr>
          <w:trHeight w:val="647"/>
        </w:trPr>
        <w:tc>
          <w:tcPr>
            <w:tcW w:w="577" w:type="dxa"/>
            <w:tcBorders>
              <w:bottom w:val="single" w:sz="4" w:space="0" w:color="auto"/>
            </w:tcBorders>
            <w:shd w:val="clear" w:color="auto" w:fill="F2F2F2" w:themeFill="background1" w:themeFillShade="F2"/>
            <w:vAlign w:val="center"/>
          </w:tcPr>
          <w:p w14:paraId="4E5665F8" w14:textId="77777777" w:rsidR="00DB5BE2" w:rsidRPr="00C16D19" w:rsidRDefault="00DB5BE2" w:rsidP="00C3187B">
            <w:pPr>
              <w:jc w:val="center"/>
              <w:rPr>
                <w:rFonts w:ascii="Garamond" w:eastAsia="Times New Roman" w:hAnsi="Garamond" w:cs="Times New Roman"/>
                <w:lang w:eastAsia="pl-PL"/>
              </w:rPr>
            </w:pPr>
            <w:r w:rsidRPr="00C16D19">
              <w:rPr>
                <w:rFonts w:ascii="Garamond" w:eastAsia="Times New Roman" w:hAnsi="Garamond" w:cs="Times New Roman"/>
                <w:lang w:eastAsia="pl-PL"/>
              </w:rPr>
              <w:t>1.</w:t>
            </w:r>
          </w:p>
        </w:tc>
        <w:tc>
          <w:tcPr>
            <w:tcW w:w="2225" w:type="dxa"/>
            <w:gridSpan w:val="2"/>
            <w:tcBorders>
              <w:bottom w:val="single" w:sz="4" w:space="0" w:color="auto"/>
            </w:tcBorders>
            <w:shd w:val="clear" w:color="auto" w:fill="F2F2F2" w:themeFill="background1" w:themeFillShade="F2"/>
            <w:vAlign w:val="center"/>
          </w:tcPr>
          <w:p w14:paraId="6392B681" w14:textId="77777777" w:rsidR="00DB5BE2" w:rsidRPr="00C16D19" w:rsidRDefault="00DB5BE2" w:rsidP="00C3187B">
            <w:pPr>
              <w:rPr>
                <w:rFonts w:ascii="Garamond" w:eastAsia="Times New Roman" w:hAnsi="Garamond" w:cs="Times New Roman"/>
                <w:lang w:eastAsia="pl-PL"/>
              </w:rPr>
            </w:pPr>
            <w:r w:rsidRPr="00DB5BE2">
              <w:rPr>
                <w:rFonts w:ascii="Garamond" w:hAnsi="Garamond" w:cs="Times New Roman"/>
                <w:b/>
                <w:bCs/>
              </w:rPr>
              <w:t>Kuchenka elektryczna jednopalnikowa</w:t>
            </w:r>
          </w:p>
        </w:tc>
        <w:tc>
          <w:tcPr>
            <w:tcW w:w="911" w:type="dxa"/>
            <w:tcBorders>
              <w:bottom w:val="single" w:sz="4" w:space="0" w:color="auto"/>
              <w:right w:val="single" w:sz="4" w:space="0" w:color="auto"/>
            </w:tcBorders>
            <w:shd w:val="clear" w:color="auto" w:fill="F2F2F2" w:themeFill="background1" w:themeFillShade="F2"/>
            <w:vAlign w:val="center"/>
          </w:tcPr>
          <w:p w14:paraId="0E7063C9" w14:textId="77777777" w:rsidR="00DB5BE2" w:rsidRPr="00C16D19" w:rsidRDefault="00DB5BE2" w:rsidP="00C3187B">
            <w:pPr>
              <w:jc w:val="center"/>
              <w:rPr>
                <w:rFonts w:ascii="Garamond" w:eastAsia="Times New Roman" w:hAnsi="Garamond" w:cs="Times New Roman"/>
                <w:lang w:eastAsia="pl-PL"/>
              </w:rPr>
            </w:pPr>
            <w:r>
              <w:rPr>
                <w:rFonts w:ascii="Garamond" w:eastAsia="Times New Roman" w:hAnsi="Garamond" w:cs="Times New Roman"/>
                <w:bCs/>
                <w:lang w:eastAsia="pl-PL"/>
              </w:rPr>
              <w:t>3</w:t>
            </w:r>
          </w:p>
        </w:tc>
        <w:tc>
          <w:tcPr>
            <w:tcW w:w="3594" w:type="dxa"/>
            <w:gridSpan w:val="2"/>
            <w:tcBorders>
              <w:bottom w:val="single" w:sz="4" w:space="0" w:color="auto"/>
            </w:tcBorders>
            <w:vAlign w:val="center"/>
          </w:tcPr>
          <w:p w14:paraId="08B0BF3C" w14:textId="77777777" w:rsidR="00DB5BE2" w:rsidRPr="00C16D19" w:rsidRDefault="00DB5BE2" w:rsidP="00C3187B">
            <w:pPr>
              <w:jc w:val="center"/>
              <w:rPr>
                <w:rFonts w:ascii="Garamond" w:eastAsia="Calibri" w:hAnsi="Garamond" w:cs="Times New Roman"/>
              </w:rPr>
            </w:pPr>
          </w:p>
        </w:tc>
        <w:tc>
          <w:tcPr>
            <w:tcW w:w="1873" w:type="dxa"/>
            <w:tcBorders>
              <w:bottom w:val="single" w:sz="4" w:space="0" w:color="auto"/>
            </w:tcBorders>
            <w:vAlign w:val="center"/>
          </w:tcPr>
          <w:p w14:paraId="7FA51086" w14:textId="77777777" w:rsidR="00DB5BE2" w:rsidRPr="00C16D19" w:rsidRDefault="00DB5BE2" w:rsidP="00C3187B">
            <w:pPr>
              <w:jc w:val="center"/>
              <w:rPr>
                <w:rFonts w:ascii="Garamond" w:eastAsia="Calibri" w:hAnsi="Garamond" w:cs="Times New Roman"/>
              </w:rPr>
            </w:pPr>
          </w:p>
        </w:tc>
        <w:tc>
          <w:tcPr>
            <w:tcW w:w="2835" w:type="dxa"/>
            <w:gridSpan w:val="2"/>
            <w:tcBorders>
              <w:right w:val="single" w:sz="4" w:space="0" w:color="auto"/>
            </w:tcBorders>
            <w:vAlign w:val="center"/>
          </w:tcPr>
          <w:p w14:paraId="7A77D991" w14:textId="77777777" w:rsidR="00DB5BE2" w:rsidRPr="00C16D19" w:rsidRDefault="00DB5BE2" w:rsidP="00C3187B">
            <w:pPr>
              <w:jc w:val="center"/>
              <w:rPr>
                <w:rFonts w:ascii="Garamond" w:eastAsia="Calibri" w:hAnsi="Garamond" w:cs="Times New Roman"/>
              </w:rPr>
            </w:pPr>
          </w:p>
        </w:tc>
        <w:tc>
          <w:tcPr>
            <w:tcW w:w="2205" w:type="dxa"/>
            <w:tcBorders>
              <w:top w:val="single" w:sz="4" w:space="0" w:color="auto"/>
              <w:left w:val="single" w:sz="4" w:space="0" w:color="auto"/>
              <w:bottom w:val="single" w:sz="4" w:space="0" w:color="auto"/>
              <w:right w:val="single" w:sz="4" w:space="0" w:color="auto"/>
            </w:tcBorders>
            <w:vAlign w:val="center"/>
          </w:tcPr>
          <w:p w14:paraId="62E2774D" w14:textId="77777777" w:rsidR="00DB5BE2" w:rsidRPr="00C16D19" w:rsidRDefault="00DB5BE2" w:rsidP="00C3187B">
            <w:pPr>
              <w:jc w:val="center"/>
              <w:rPr>
                <w:rFonts w:ascii="Garamond" w:eastAsia="Calibri" w:hAnsi="Garamond" w:cs="Times New Roman"/>
              </w:rPr>
            </w:pPr>
          </w:p>
        </w:tc>
      </w:tr>
      <w:tr w:rsidR="00DB5BE2" w:rsidRPr="00C16D19" w14:paraId="2FE2EB2F" w14:textId="77777777" w:rsidTr="00DB5BE2">
        <w:tc>
          <w:tcPr>
            <w:tcW w:w="577" w:type="dxa"/>
            <w:tcBorders>
              <w:top w:val="single" w:sz="4" w:space="0" w:color="auto"/>
              <w:left w:val="nil"/>
              <w:bottom w:val="nil"/>
              <w:right w:val="nil"/>
            </w:tcBorders>
          </w:tcPr>
          <w:p w14:paraId="319AD545" w14:textId="77777777" w:rsidR="00DB5BE2" w:rsidRPr="00C16D19" w:rsidRDefault="00DB5BE2" w:rsidP="00C3187B">
            <w:pPr>
              <w:rPr>
                <w:rFonts w:ascii="Garamond" w:eastAsia="Calibri" w:hAnsi="Garamond" w:cs="Times New Roman"/>
              </w:rPr>
            </w:pPr>
          </w:p>
        </w:tc>
        <w:tc>
          <w:tcPr>
            <w:tcW w:w="3136" w:type="dxa"/>
            <w:gridSpan w:val="3"/>
            <w:tcBorders>
              <w:top w:val="single" w:sz="4" w:space="0" w:color="auto"/>
              <w:left w:val="nil"/>
              <w:bottom w:val="nil"/>
              <w:right w:val="nil"/>
            </w:tcBorders>
            <w:vAlign w:val="center"/>
          </w:tcPr>
          <w:p w14:paraId="1BF47A61" w14:textId="77777777" w:rsidR="00DB5BE2" w:rsidRPr="00C16D19" w:rsidRDefault="00DB5BE2" w:rsidP="00C3187B">
            <w:pPr>
              <w:rPr>
                <w:rFonts w:ascii="Garamond" w:eastAsia="Calibri" w:hAnsi="Garamond" w:cs="Times New Roman"/>
                <w:b/>
              </w:rPr>
            </w:pPr>
          </w:p>
        </w:tc>
        <w:tc>
          <w:tcPr>
            <w:tcW w:w="3594" w:type="dxa"/>
            <w:gridSpan w:val="2"/>
            <w:tcBorders>
              <w:top w:val="single" w:sz="4" w:space="0" w:color="auto"/>
              <w:left w:val="nil"/>
              <w:bottom w:val="nil"/>
              <w:right w:val="nil"/>
            </w:tcBorders>
          </w:tcPr>
          <w:p w14:paraId="0D07AB91" w14:textId="77777777" w:rsidR="00DB5BE2" w:rsidRPr="00C16D19" w:rsidRDefault="00DB5BE2" w:rsidP="00C3187B">
            <w:pPr>
              <w:rPr>
                <w:rFonts w:ascii="Garamond" w:eastAsia="Calibri" w:hAnsi="Garamond" w:cs="Times New Roman"/>
              </w:rPr>
            </w:pPr>
          </w:p>
        </w:tc>
        <w:tc>
          <w:tcPr>
            <w:tcW w:w="1873" w:type="dxa"/>
            <w:tcBorders>
              <w:top w:val="single" w:sz="4" w:space="0" w:color="auto"/>
              <w:left w:val="nil"/>
              <w:bottom w:val="single" w:sz="4" w:space="0" w:color="auto"/>
              <w:right w:val="nil"/>
            </w:tcBorders>
          </w:tcPr>
          <w:p w14:paraId="7A4D825C" w14:textId="77777777" w:rsidR="00DB5BE2" w:rsidRPr="00C16D19" w:rsidRDefault="00DB5BE2" w:rsidP="00C3187B">
            <w:pPr>
              <w:rPr>
                <w:rFonts w:ascii="Garamond" w:eastAsia="Calibri" w:hAnsi="Garamond" w:cs="Times New Roman"/>
              </w:rPr>
            </w:pPr>
          </w:p>
        </w:tc>
        <w:tc>
          <w:tcPr>
            <w:tcW w:w="851" w:type="dxa"/>
            <w:tcBorders>
              <w:top w:val="single" w:sz="4" w:space="0" w:color="auto"/>
              <w:left w:val="nil"/>
              <w:bottom w:val="single" w:sz="4" w:space="0" w:color="auto"/>
              <w:right w:val="nil"/>
            </w:tcBorders>
          </w:tcPr>
          <w:p w14:paraId="0A8EF577" w14:textId="77777777" w:rsidR="00DB5BE2" w:rsidRPr="00C16D19" w:rsidRDefault="00DB5BE2" w:rsidP="00C3187B">
            <w:pPr>
              <w:rPr>
                <w:rFonts w:ascii="Garamond" w:eastAsia="Calibri" w:hAnsi="Garamond" w:cs="Times New Roman"/>
              </w:rPr>
            </w:pPr>
          </w:p>
        </w:tc>
        <w:tc>
          <w:tcPr>
            <w:tcW w:w="1984" w:type="dxa"/>
            <w:tcBorders>
              <w:top w:val="single" w:sz="4" w:space="0" w:color="auto"/>
              <w:left w:val="nil"/>
              <w:bottom w:val="single" w:sz="4" w:space="0" w:color="auto"/>
              <w:right w:val="nil"/>
            </w:tcBorders>
          </w:tcPr>
          <w:p w14:paraId="296B9B64" w14:textId="77777777" w:rsidR="00DB5BE2" w:rsidRPr="00C16D19" w:rsidRDefault="00DB5BE2" w:rsidP="00C3187B">
            <w:pPr>
              <w:rPr>
                <w:rFonts w:ascii="Garamond" w:eastAsia="Calibri" w:hAnsi="Garamond" w:cs="Times New Roman"/>
              </w:rPr>
            </w:pPr>
          </w:p>
        </w:tc>
        <w:tc>
          <w:tcPr>
            <w:tcW w:w="2205" w:type="dxa"/>
            <w:tcBorders>
              <w:top w:val="single" w:sz="4" w:space="0" w:color="auto"/>
              <w:left w:val="nil"/>
              <w:bottom w:val="single" w:sz="4" w:space="0" w:color="auto"/>
              <w:right w:val="nil"/>
            </w:tcBorders>
          </w:tcPr>
          <w:p w14:paraId="203517E8" w14:textId="77777777" w:rsidR="00DB5BE2" w:rsidRPr="00C16D19" w:rsidRDefault="00DB5BE2" w:rsidP="00C3187B">
            <w:pPr>
              <w:rPr>
                <w:rFonts w:ascii="Garamond" w:eastAsia="Calibri" w:hAnsi="Garamond" w:cs="Times New Roman"/>
              </w:rPr>
            </w:pPr>
          </w:p>
        </w:tc>
      </w:tr>
      <w:tr w:rsidR="00DB5BE2" w:rsidRPr="00C16D19" w14:paraId="7770CF69" w14:textId="77777777" w:rsidTr="00C3187B">
        <w:trPr>
          <w:trHeight w:val="566"/>
        </w:trPr>
        <w:tc>
          <w:tcPr>
            <w:tcW w:w="577" w:type="dxa"/>
            <w:tcBorders>
              <w:top w:val="nil"/>
              <w:left w:val="nil"/>
              <w:bottom w:val="nil"/>
              <w:right w:val="nil"/>
            </w:tcBorders>
          </w:tcPr>
          <w:p w14:paraId="2F6543FD" w14:textId="77777777" w:rsidR="00DB5BE2" w:rsidRPr="00C16D19" w:rsidRDefault="00DB5BE2" w:rsidP="00C3187B">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5AEE198D" w14:textId="77777777" w:rsidR="00DB5BE2" w:rsidRPr="00C16D19" w:rsidRDefault="00DB5BE2" w:rsidP="00C3187B">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7B570B7D" w14:textId="77777777" w:rsidR="00DB5BE2" w:rsidRPr="00C16D19" w:rsidRDefault="00DB5BE2" w:rsidP="00C3187B">
            <w:pPr>
              <w:rPr>
                <w:rFonts w:ascii="Garamond" w:eastAsia="Calibri" w:hAnsi="Garamond" w:cs="Times New Roman"/>
                <w:b/>
              </w:rPr>
            </w:pPr>
          </w:p>
        </w:tc>
        <w:tc>
          <w:tcPr>
            <w:tcW w:w="7908" w:type="dxa"/>
            <w:gridSpan w:val="4"/>
            <w:tcBorders>
              <w:top w:val="single" w:sz="4" w:space="0" w:color="auto"/>
              <w:left w:val="single" w:sz="4" w:space="0" w:color="auto"/>
            </w:tcBorders>
            <w:shd w:val="clear" w:color="auto" w:fill="F2F2F2" w:themeFill="background1" w:themeFillShade="F2"/>
            <w:vAlign w:val="center"/>
          </w:tcPr>
          <w:p w14:paraId="5560AF5F" w14:textId="08C015FE" w:rsidR="00DB5BE2" w:rsidRPr="00C16D19" w:rsidRDefault="00DB5BE2" w:rsidP="003D36AB">
            <w:pPr>
              <w:rPr>
                <w:rFonts w:ascii="Garamond" w:eastAsia="Calibri" w:hAnsi="Garamond" w:cs="Times New Roman"/>
                <w:b/>
              </w:rPr>
            </w:pPr>
            <w:r w:rsidRPr="00C16D19">
              <w:rPr>
                <w:rFonts w:ascii="Garamond" w:eastAsia="Calibri" w:hAnsi="Garamond" w:cs="Times New Roman"/>
                <w:b/>
              </w:rPr>
              <w:t>A: Cen</w:t>
            </w:r>
            <w:r>
              <w:rPr>
                <w:rFonts w:ascii="Garamond" w:eastAsia="Calibri" w:hAnsi="Garamond" w:cs="Times New Roman"/>
                <w:b/>
              </w:rPr>
              <w:t xml:space="preserve">a brutto sprzętu </w:t>
            </w:r>
            <w:r w:rsidRPr="00C16D19">
              <w:rPr>
                <w:rFonts w:ascii="Garamond" w:eastAsia="Calibri" w:hAnsi="Garamond" w:cs="Times New Roman"/>
                <w:b/>
              </w:rPr>
              <w:t>(w zł)</w:t>
            </w:r>
            <w:r w:rsidR="003D36AB">
              <w:rPr>
                <w:rFonts w:ascii="Garamond" w:eastAsia="Calibri" w:hAnsi="Garamond" w:cs="Times New Roman"/>
                <w:b/>
              </w:rPr>
              <w:t>:</w:t>
            </w:r>
          </w:p>
        </w:tc>
        <w:tc>
          <w:tcPr>
            <w:tcW w:w="2205" w:type="dxa"/>
            <w:tcBorders>
              <w:top w:val="single" w:sz="4" w:space="0" w:color="auto"/>
            </w:tcBorders>
            <w:vAlign w:val="center"/>
          </w:tcPr>
          <w:p w14:paraId="7934BE2D" w14:textId="77777777" w:rsidR="00DB5BE2" w:rsidRPr="00C16D19" w:rsidRDefault="00DB5BE2" w:rsidP="00C3187B">
            <w:pPr>
              <w:jc w:val="center"/>
              <w:rPr>
                <w:rFonts w:ascii="Garamond" w:eastAsia="Calibri" w:hAnsi="Garamond" w:cs="Times New Roman"/>
              </w:rPr>
            </w:pPr>
          </w:p>
        </w:tc>
      </w:tr>
      <w:tr w:rsidR="00DB5BE2" w:rsidRPr="00C16D19" w14:paraId="2C2B77C8" w14:textId="77777777" w:rsidTr="00C3187B">
        <w:trPr>
          <w:trHeight w:val="560"/>
        </w:trPr>
        <w:tc>
          <w:tcPr>
            <w:tcW w:w="577" w:type="dxa"/>
            <w:tcBorders>
              <w:top w:val="nil"/>
              <w:left w:val="nil"/>
              <w:bottom w:val="nil"/>
              <w:right w:val="nil"/>
            </w:tcBorders>
          </w:tcPr>
          <w:p w14:paraId="3DD1F425" w14:textId="77777777" w:rsidR="00DB5BE2" w:rsidRPr="00C16D19" w:rsidRDefault="00DB5BE2" w:rsidP="00C3187B">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3A8FF2CD" w14:textId="77777777" w:rsidR="00DB5BE2" w:rsidRPr="00C16D19" w:rsidRDefault="00DB5BE2" w:rsidP="00C3187B">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3F6287A0" w14:textId="77777777" w:rsidR="00DB5BE2" w:rsidRPr="00C16D19" w:rsidRDefault="00DB5BE2" w:rsidP="00C3187B">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41F9E735" w14:textId="01E1B99E" w:rsidR="00DB5BE2" w:rsidRPr="00C16D19" w:rsidRDefault="00DB5BE2" w:rsidP="00C3187B">
            <w:pPr>
              <w:rPr>
                <w:rFonts w:ascii="Garamond" w:eastAsia="Calibri" w:hAnsi="Garamond" w:cs="Times New Roman"/>
                <w:b/>
              </w:rPr>
            </w:pPr>
            <w:r w:rsidRPr="00C16D19">
              <w:rPr>
                <w:rFonts w:ascii="Garamond" w:eastAsia="Calibri" w:hAnsi="Garamond" w:cs="Times New Roman"/>
                <w:b/>
              </w:rPr>
              <w:t xml:space="preserve">B: </w:t>
            </w:r>
            <w:r w:rsidRPr="00C16D19">
              <w:rPr>
                <w:rFonts w:ascii="Garamond" w:eastAsia="Calibri" w:hAnsi="Garamond" w:cs="Times New Roman"/>
                <w:b/>
                <w:bCs/>
              </w:rPr>
              <w:t xml:space="preserve">Cena brutto </w:t>
            </w:r>
            <w:r w:rsidR="003D36AB">
              <w:rPr>
                <w:rFonts w:ascii="Garamond" w:eastAsia="Calibri" w:hAnsi="Garamond" w:cs="Times New Roman"/>
                <w:b/>
                <w:bCs/>
              </w:rPr>
              <w:t xml:space="preserve">dostawy, </w:t>
            </w:r>
            <w:r w:rsidRPr="00C16D19">
              <w:rPr>
                <w:rFonts w:ascii="Garamond" w:eastAsia="Calibri" w:hAnsi="Garamond" w:cs="Times New Roman"/>
                <w:b/>
                <w:bCs/>
              </w:rPr>
              <w:t xml:space="preserve">instalacji i uruchomienia sprzętu </w:t>
            </w:r>
            <w:r w:rsidRPr="00C16D19">
              <w:rPr>
                <w:rFonts w:ascii="Garamond" w:eastAsia="Calibri" w:hAnsi="Garamond" w:cs="Times New Roman"/>
                <w:b/>
              </w:rPr>
              <w:t>(w zł):</w:t>
            </w:r>
          </w:p>
        </w:tc>
        <w:tc>
          <w:tcPr>
            <w:tcW w:w="2205" w:type="dxa"/>
            <w:vAlign w:val="center"/>
          </w:tcPr>
          <w:p w14:paraId="2B27AD2E" w14:textId="77777777" w:rsidR="00DB5BE2" w:rsidRPr="00C16D19" w:rsidRDefault="00DB5BE2" w:rsidP="00C3187B">
            <w:pPr>
              <w:jc w:val="center"/>
              <w:rPr>
                <w:rFonts w:ascii="Garamond" w:eastAsia="Calibri" w:hAnsi="Garamond" w:cs="Times New Roman"/>
              </w:rPr>
            </w:pPr>
          </w:p>
        </w:tc>
      </w:tr>
      <w:tr w:rsidR="00DB5BE2" w:rsidRPr="00C16D19" w14:paraId="251A2387" w14:textId="77777777" w:rsidTr="00C3187B">
        <w:trPr>
          <w:trHeight w:val="443"/>
        </w:trPr>
        <w:tc>
          <w:tcPr>
            <w:tcW w:w="577" w:type="dxa"/>
            <w:tcBorders>
              <w:top w:val="nil"/>
              <w:left w:val="nil"/>
              <w:bottom w:val="nil"/>
              <w:right w:val="nil"/>
            </w:tcBorders>
          </w:tcPr>
          <w:p w14:paraId="1A9F04BB" w14:textId="77777777" w:rsidR="00DB5BE2" w:rsidRPr="00C16D19" w:rsidRDefault="00DB5BE2" w:rsidP="00C3187B">
            <w:pPr>
              <w:rPr>
                <w:rFonts w:ascii="Garamond" w:eastAsia="Calibri" w:hAnsi="Garamond" w:cs="Times New Roman"/>
              </w:rPr>
            </w:pPr>
          </w:p>
        </w:tc>
        <w:tc>
          <w:tcPr>
            <w:tcW w:w="1196" w:type="dxa"/>
            <w:tcBorders>
              <w:top w:val="nil"/>
              <w:left w:val="nil"/>
              <w:bottom w:val="nil"/>
              <w:right w:val="nil"/>
            </w:tcBorders>
            <w:shd w:val="clear" w:color="auto" w:fill="FFFFFF" w:themeFill="background1"/>
          </w:tcPr>
          <w:p w14:paraId="618541F0" w14:textId="77777777" w:rsidR="00DB5BE2" w:rsidRPr="00C16D19" w:rsidRDefault="00DB5BE2" w:rsidP="00C3187B">
            <w:pPr>
              <w:rPr>
                <w:rFonts w:ascii="Garamond" w:eastAsia="Calibri" w:hAnsi="Garamond" w:cs="Times New Roman"/>
                <w:b/>
              </w:rPr>
            </w:pPr>
          </w:p>
        </w:tc>
        <w:tc>
          <w:tcPr>
            <w:tcW w:w="2334" w:type="dxa"/>
            <w:gridSpan w:val="3"/>
            <w:tcBorders>
              <w:top w:val="nil"/>
              <w:left w:val="nil"/>
              <w:bottom w:val="nil"/>
              <w:right w:val="single" w:sz="4" w:space="0" w:color="auto"/>
            </w:tcBorders>
            <w:shd w:val="clear" w:color="auto" w:fill="FFFFFF" w:themeFill="background1"/>
          </w:tcPr>
          <w:p w14:paraId="503F8361" w14:textId="77777777" w:rsidR="00DB5BE2" w:rsidRPr="00C16D19" w:rsidRDefault="00DB5BE2" w:rsidP="00C3187B">
            <w:pPr>
              <w:rPr>
                <w:rFonts w:ascii="Garamond" w:eastAsia="Calibri" w:hAnsi="Garamond" w:cs="Times New Roman"/>
                <w:b/>
              </w:rPr>
            </w:pPr>
          </w:p>
        </w:tc>
        <w:tc>
          <w:tcPr>
            <w:tcW w:w="7908" w:type="dxa"/>
            <w:gridSpan w:val="4"/>
            <w:tcBorders>
              <w:left w:val="single" w:sz="4" w:space="0" w:color="auto"/>
            </w:tcBorders>
            <w:shd w:val="clear" w:color="auto" w:fill="F2F2F2" w:themeFill="background1" w:themeFillShade="F2"/>
            <w:vAlign w:val="center"/>
          </w:tcPr>
          <w:p w14:paraId="2FA00F5C" w14:textId="77777777" w:rsidR="00DB5BE2" w:rsidRPr="00C16D19" w:rsidRDefault="00DB5BE2" w:rsidP="00C3187B">
            <w:pPr>
              <w:rPr>
                <w:rFonts w:ascii="Garamond" w:eastAsia="Calibri" w:hAnsi="Garamond" w:cs="Times New Roman"/>
                <w:b/>
              </w:rPr>
            </w:pPr>
            <w:r w:rsidRPr="00C16D19">
              <w:rPr>
                <w:rFonts w:ascii="Garamond" w:eastAsia="Calibri" w:hAnsi="Garamond" w:cs="Times New Roman"/>
                <w:b/>
              </w:rPr>
              <w:t xml:space="preserve">C: </w:t>
            </w:r>
            <w:r w:rsidRPr="00C16D19">
              <w:rPr>
                <w:rFonts w:ascii="Garamond" w:hAnsi="Garamond" w:cs="Times New Roman"/>
                <w:b/>
                <w:bCs/>
              </w:rPr>
              <w:t>Cena brutto szkoleń</w:t>
            </w:r>
            <w:r w:rsidRPr="00C16D19">
              <w:rPr>
                <w:rFonts w:ascii="Garamond" w:eastAsia="Calibri" w:hAnsi="Garamond" w:cs="Times New Roman"/>
                <w:b/>
              </w:rPr>
              <w:t xml:space="preserve"> (w zł):</w:t>
            </w:r>
          </w:p>
        </w:tc>
        <w:tc>
          <w:tcPr>
            <w:tcW w:w="2205" w:type="dxa"/>
            <w:vAlign w:val="center"/>
          </w:tcPr>
          <w:p w14:paraId="2A79FE36" w14:textId="77777777" w:rsidR="00DB5BE2" w:rsidRPr="00C16D19" w:rsidRDefault="00DB5BE2" w:rsidP="00C3187B">
            <w:pPr>
              <w:jc w:val="center"/>
              <w:rPr>
                <w:rFonts w:ascii="Garamond" w:eastAsia="Calibri" w:hAnsi="Garamond" w:cs="Times New Roman"/>
              </w:rPr>
            </w:pPr>
          </w:p>
        </w:tc>
      </w:tr>
    </w:tbl>
    <w:p w14:paraId="76D1B793" w14:textId="77777777" w:rsidR="00DB5BE2" w:rsidRPr="00C16D19" w:rsidRDefault="00DB5BE2" w:rsidP="00DB5BE2">
      <w:pPr>
        <w:tabs>
          <w:tab w:val="left" w:pos="8985"/>
        </w:tabs>
        <w:spacing w:after="0" w:line="240" w:lineRule="auto"/>
        <w:rPr>
          <w:rFonts w:ascii="Garamond" w:eastAsia="Calibri" w:hAnsi="Garamond" w:cs="Times New Roman"/>
        </w:rPr>
      </w:pPr>
    </w:p>
    <w:tbl>
      <w:tblPr>
        <w:tblW w:w="2365" w:type="pct"/>
        <w:tblInd w:w="7523" w:type="dxa"/>
        <w:tblCellMar>
          <w:left w:w="10" w:type="dxa"/>
          <w:right w:w="10" w:type="dxa"/>
        </w:tblCellMar>
        <w:tblLook w:val="04A0" w:firstRow="1" w:lastRow="0" w:firstColumn="1" w:lastColumn="0" w:noHBand="0" w:noVBand="1"/>
      </w:tblPr>
      <w:tblGrid>
        <w:gridCol w:w="4394"/>
        <w:gridCol w:w="2268"/>
      </w:tblGrid>
      <w:tr w:rsidR="00DB5BE2" w:rsidRPr="00C16D19" w14:paraId="350EBFF0" w14:textId="77777777" w:rsidTr="00C3187B">
        <w:trPr>
          <w:trHeight w:val="830"/>
        </w:trPr>
        <w:tc>
          <w:tcPr>
            <w:tcW w:w="32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7C71D2" w14:textId="784770FF" w:rsidR="00DB5BE2" w:rsidRPr="00C16D19" w:rsidRDefault="00DB5BE2" w:rsidP="00C3187B">
            <w:pPr>
              <w:widowControl w:val="0"/>
              <w:suppressAutoHyphens/>
              <w:snapToGrid w:val="0"/>
              <w:spacing w:after="0"/>
              <w:jc w:val="right"/>
              <w:rPr>
                <w:rFonts w:ascii="Garamond" w:eastAsia="Andale Sans UI" w:hAnsi="Garamond" w:cs="Times New Roman"/>
                <w:b/>
                <w:bCs/>
                <w:kern w:val="2"/>
              </w:rPr>
            </w:pPr>
            <w:r w:rsidRPr="00C16D19">
              <w:rPr>
                <w:rFonts w:ascii="Garamond" w:eastAsia="Andale Sans UI" w:hAnsi="Garamond" w:cs="Times New Roman"/>
                <w:b/>
                <w:bCs/>
                <w:kern w:val="2"/>
              </w:rPr>
              <w:t xml:space="preserve">A+ B + C: Cena brutto oferty </w:t>
            </w:r>
            <w:r w:rsidRPr="00C16D19">
              <w:rPr>
                <w:rFonts w:ascii="Garamond" w:eastAsia="Times New Roman" w:hAnsi="Garamond" w:cs="Times New Roman"/>
                <w:b/>
                <w:kern w:val="2"/>
              </w:rPr>
              <w:t>(w zł)</w:t>
            </w:r>
            <w:r w:rsidR="003D36AB">
              <w:rPr>
                <w:rFonts w:ascii="Garamond" w:eastAsia="Times New Roman" w:hAnsi="Garamond" w:cs="Times New Roman"/>
                <w:b/>
                <w:kern w:val="2"/>
              </w:rPr>
              <w:t>:</w:t>
            </w:r>
          </w:p>
        </w:tc>
        <w:tc>
          <w:tcPr>
            <w:tcW w:w="1702" w:type="pct"/>
            <w:tcBorders>
              <w:top w:val="single" w:sz="4" w:space="0" w:color="auto"/>
              <w:left w:val="single" w:sz="4" w:space="0" w:color="auto"/>
              <w:bottom w:val="single" w:sz="4" w:space="0" w:color="auto"/>
              <w:right w:val="single" w:sz="4" w:space="0" w:color="auto"/>
            </w:tcBorders>
            <w:shd w:val="clear" w:color="auto" w:fill="FFFFFF" w:themeFill="background1"/>
            <w:tcMar>
              <w:top w:w="0" w:type="dxa"/>
              <w:left w:w="70" w:type="dxa"/>
              <w:bottom w:w="0" w:type="dxa"/>
              <w:right w:w="70" w:type="dxa"/>
            </w:tcMar>
            <w:vAlign w:val="center"/>
          </w:tcPr>
          <w:p w14:paraId="4F276306" w14:textId="77777777" w:rsidR="00DB5BE2" w:rsidRPr="00C16D19" w:rsidRDefault="00DB5BE2" w:rsidP="00C3187B">
            <w:pPr>
              <w:widowControl w:val="0"/>
              <w:suppressAutoHyphens/>
              <w:snapToGrid w:val="0"/>
              <w:spacing w:after="0"/>
              <w:jc w:val="center"/>
              <w:rPr>
                <w:rFonts w:ascii="Garamond" w:eastAsia="Andale Sans UI" w:hAnsi="Garamond" w:cs="Times New Roman"/>
                <w:b/>
                <w:bCs/>
                <w:kern w:val="2"/>
              </w:rPr>
            </w:pPr>
          </w:p>
        </w:tc>
      </w:tr>
    </w:tbl>
    <w:p w14:paraId="11E61D1A" w14:textId="77777777" w:rsidR="00BC771B" w:rsidRDefault="00BC771B" w:rsidP="00BC771B">
      <w:pPr>
        <w:suppressAutoHyphens/>
        <w:spacing w:after="0" w:line="240" w:lineRule="auto"/>
        <w:rPr>
          <w:rFonts w:ascii="Garamond" w:eastAsia="Times New Roman" w:hAnsi="Garamond" w:cs="Times New Roman"/>
          <w:lang w:eastAsia="ar-SA"/>
        </w:rPr>
      </w:pPr>
    </w:p>
    <w:p w14:paraId="43F729CA" w14:textId="77777777" w:rsidR="001F650A" w:rsidRPr="00B97EFA" w:rsidRDefault="001F650A" w:rsidP="00BC771B">
      <w:pPr>
        <w:suppressAutoHyphens/>
        <w:spacing w:after="0" w:line="240" w:lineRule="auto"/>
        <w:rPr>
          <w:rFonts w:ascii="Garamond" w:eastAsia="Times New Roman" w:hAnsi="Garamond" w:cs="Times New Roman"/>
          <w:lang w:eastAsia="ar-SA"/>
        </w:rPr>
      </w:pPr>
    </w:p>
    <w:p w14:paraId="7C0AFED3" w14:textId="77777777" w:rsidR="00BC771B" w:rsidRPr="00B97EFA" w:rsidRDefault="00BC771B" w:rsidP="00BC771B">
      <w:pPr>
        <w:suppressAutoHyphens/>
        <w:spacing w:after="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t>PARAMETRY TECHNICZNE I EKSPLOATACYJNE</w:t>
      </w:r>
    </w:p>
    <w:p w14:paraId="4CDED9B1" w14:textId="77777777" w:rsidR="00BC771B" w:rsidRPr="00B97EFA" w:rsidRDefault="00962D4E" w:rsidP="00BC771B">
      <w:pPr>
        <w:suppressAutoHyphens/>
        <w:spacing w:after="0" w:line="240" w:lineRule="auto"/>
        <w:jc w:val="center"/>
        <w:rPr>
          <w:rFonts w:ascii="Garamond" w:hAnsi="Garamond"/>
          <w:b/>
        </w:rPr>
      </w:pPr>
      <w:r w:rsidRPr="00B97EFA">
        <w:rPr>
          <w:rFonts w:ascii="Garamond" w:hAnsi="Garamond"/>
          <w:b/>
        </w:rPr>
        <w:t>Kuchenka elektryczna jednopalnikowa – 3 szt.</w:t>
      </w:r>
    </w:p>
    <w:p w14:paraId="1C522AA7" w14:textId="77777777" w:rsidR="00A953EE" w:rsidRPr="00B97EFA" w:rsidRDefault="00A953EE" w:rsidP="00BC771B">
      <w:pPr>
        <w:suppressAutoHyphens/>
        <w:spacing w:after="0" w:line="240" w:lineRule="auto"/>
        <w:jc w:val="center"/>
        <w:rPr>
          <w:rFonts w:ascii="Garamond" w:eastAsia="Times New Roman" w:hAnsi="Garamond" w:cs="Times New Roman"/>
          <w:b/>
          <w:lang w:eastAsia="ar-SA"/>
        </w:rPr>
      </w:pPr>
    </w:p>
    <w:tbl>
      <w:tblPr>
        <w:tblW w:w="14743" w:type="dxa"/>
        <w:tblInd w:w="-72" w:type="dxa"/>
        <w:tblCellMar>
          <w:left w:w="70" w:type="dxa"/>
          <w:right w:w="70" w:type="dxa"/>
        </w:tblCellMar>
        <w:tblLook w:val="0000" w:firstRow="0" w:lastRow="0" w:firstColumn="0" w:lastColumn="0" w:noHBand="0" w:noVBand="0"/>
      </w:tblPr>
      <w:tblGrid>
        <w:gridCol w:w="422"/>
        <w:gridCol w:w="8084"/>
        <w:gridCol w:w="2126"/>
        <w:gridCol w:w="1938"/>
        <w:gridCol w:w="6"/>
        <w:gridCol w:w="2167"/>
      </w:tblGrid>
      <w:tr w:rsidR="00962D4E" w:rsidRPr="00B97EFA" w14:paraId="37626323" w14:textId="77777777" w:rsidTr="00BA07B9">
        <w:trPr>
          <w:trHeight w:val="519"/>
        </w:trPr>
        <w:tc>
          <w:tcPr>
            <w:tcW w:w="0" w:type="auto"/>
            <w:tcBorders>
              <w:top w:val="single" w:sz="4" w:space="0" w:color="000000"/>
              <w:left w:val="single" w:sz="4" w:space="0" w:color="000000"/>
              <w:bottom w:val="single" w:sz="4" w:space="0" w:color="000000"/>
            </w:tcBorders>
            <w:shd w:val="clear" w:color="auto" w:fill="auto"/>
            <w:vAlign w:val="center"/>
          </w:tcPr>
          <w:p w14:paraId="173B09DC" w14:textId="77777777" w:rsidR="00962D4E" w:rsidRPr="00B97EFA" w:rsidRDefault="00962D4E" w:rsidP="00BC771B">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LP</w:t>
            </w:r>
          </w:p>
        </w:tc>
        <w:tc>
          <w:tcPr>
            <w:tcW w:w="8084" w:type="dxa"/>
            <w:tcBorders>
              <w:top w:val="single" w:sz="4" w:space="0" w:color="000000"/>
              <w:left w:val="single" w:sz="4" w:space="0" w:color="000000"/>
              <w:bottom w:val="single" w:sz="4" w:space="0" w:color="000000"/>
            </w:tcBorders>
            <w:shd w:val="clear" w:color="auto" w:fill="auto"/>
            <w:vAlign w:val="center"/>
          </w:tcPr>
          <w:p w14:paraId="4EF5F172" w14:textId="77777777" w:rsidR="00962D4E" w:rsidRPr="00B97EFA" w:rsidRDefault="00962D4E" w:rsidP="00BC771B">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B97EFA">
              <w:rPr>
                <w:rFonts w:ascii="Garamond" w:eastAsia="Times New Roman" w:hAnsi="Garamond" w:cs="Times New Roman"/>
                <w:b/>
                <w:bCs/>
                <w:lang w:eastAsia="ar-SA"/>
              </w:rPr>
              <w:t>PARAMETR</w:t>
            </w:r>
          </w:p>
        </w:tc>
        <w:tc>
          <w:tcPr>
            <w:tcW w:w="2126" w:type="dxa"/>
            <w:tcBorders>
              <w:top w:val="single" w:sz="4" w:space="0" w:color="000000"/>
              <w:left w:val="single" w:sz="4" w:space="0" w:color="auto"/>
              <w:bottom w:val="single" w:sz="4" w:space="0" w:color="000000"/>
            </w:tcBorders>
            <w:shd w:val="clear" w:color="auto" w:fill="auto"/>
            <w:vAlign w:val="center"/>
          </w:tcPr>
          <w:p w14:paraId="4C3C88EA" w14:textId="77777777" w:rsidR="00962D4E" w:rsidRPr="00B97EFA" w:rsidRDefault="00962D4E" w:rsidP="00BC771B">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Parametr wymagany</w:t>
            </w:r>
          </w:p>
        </w:tc>
        <w:tc>
          <w:tcPr>
            <w:tcW w:w="1938" w:type="dxa"/>
            <w:tcBorders>
              <w:top w:val="single" w:sz="4" w:space="0" w:color="000000"/>
              <w:left w:val="single" w:sz="4" w:space="0" w:color="000000"/>
              <w:bottom w:val="single" w:sz="4" w:space="0" w:color="000000"/>
              <w:right w:val="single" w:sz="4" w:space="0" w:color="auto"/>
            </w:tcBorders>
            <w:shd w:val="clear" w:color="auto" w:fill="auto"/>
            <w:vAlign w:val="center"/>
          </w:tcPr>
          <w:p w14:paraId="495D656E" w14:textId="77777777" w:rsidR="00962D4E" w:rsidRPr="00B97EFA" w:rsidRDefault="00962D4E" w:rsidP="00BA1B97">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Parametr oferowany</w:t>
            </w:r>
          </w:p>
        </w:tc>
        <w:tc>
          <w:tcPr>
            <w:tcW w:w="2173" w:type="dxa"/>
            <w:gridSpan w:val="2"/>
            <w:tcBorders>
              <w:top w:val="single" w:sz="4" w:space="0" w:color="auto"/>
              <w:bottom w:val="single" w:sz="4" w:space="0" w:color="auto"/>
              <w:right w:val="single" w:sz="4" w:space="0" w:color="auto"/>
            </w:tcBorders>
            <w:shd w:val="clear" w:color="auto" w:fill="auto"/>
            <w:vAlign w:val="center"/>
          </w:tcPr>
          <w:p w14:paraId="1F09006F" w14:textId="77777777" w:rsidR="00962D4E" w:rsidRPr="00B97EFA" w:rsidRDefault="00962D4E" w:rsidP="00A953EE">
            <w:pPr>
              <w:spacing w:after="0" w:line="240" w:lineRule="auto"/>
              <w:jc w:val="center"/>
              <w:rPr>
                <w:rFonts w:ascii="Garamond" w:eastAsia="Times New Roman" w:hAnsi="Garamond" w:cs="Times New Roman"/>
                <w:b/>
                <w:lang w:eastAsia="ar-SA"/>
              </w:rPr>
            </w:pPr>
            <w:r w:rsidRPr="00B97EFA">
              <w:rPr>
                <w:rFonts w:ascii="Garamond" w:eastAsia="Times New Roman" w:hAnsi="Garamond" w:cs="Times New Roman"/>
                <w:b/>
                <w:bCs/>
                <w:lang w:eastAsia="ar-SA"/>
              </w:rPr>
              <w:t>SPOSÓB OCENY</w:t>
            </w:r>
          </w:p>
        </w:tc>
      </w:tr>
      <w:tr w:rsidR="00962D4E" w:rsidRPr="00B97EFA" w14:paraId="7E1294C1" w14:textId="77777777" w:rsidTr="00BA07B9">
        <w:tc>
          <w:tcPr>
            <w:tcW w:w="0" w:type="auto"/>
            <w:tcBorders>
              <w:top w:val="single" w:sz="4" w:space="0" w:color="000000"/>
              <w:left w:val="single" w:sz="4" w:space="0" w:color="000000"/>
              <w:bottom w:val="single" w:sz="4" w:space="0" w:color="000000"/>
            </w:tcBorders>
            <w:shd w:val="clear" w:color="auto" w:fill="auto"/>
          </w:tcPr>
          <w:p w14:paraId="54821420" w14:textId="77777777" w:rsidR="00962D4E" w:rsidRPr="00B97EFA" w:rsidRDefault="00962D4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1D4AE45F" w14:textId="77777777" w:rsidR="00962D4E" w:rsidRPr="00B97EFA" w:rsidRDefault="00962D4E" w:rsidP="00A953EE">
            <w:pPr>
              <w:spacing w:before="60" w:after="60"/>
              <w:rPr>
                <w:rFonts w:ascii="Garamond" w:hAnsi="Garamond" w:cs="Times New Roman"/>
              </w:rPr>
            </w:pPr>
            <w:r w:rsidRPr="00B97EFA">
              <w:rPr>
                <w:rFonts w:ascii="Garamond" w:hAnsi="Garamond" w:cs="Times New Roman"/>
              </w:rPr>
              <w:t>Zasilanie 230V/50Hz</w:t>
            </w:r>
          </w:p>
        </w:tc>
        <w:tc>
          <w:tcPr>
            <w:tcW w:w="2126" w:type="dxa"/>
            <w:tcBorders>
              <w:top w:val="single" w:sz="4" w:space="0" w:color="000000"/>
              <w:left w:val="single" w:sz="4" w:space="0" w:color="auto"/>
              <w:bottom w:val="single" w:sz="4" w:space="0" w:color="000000"/>
            </w:tcBorders>
            <w:shd w:val="clear" w:color="auto" w:fill="auto"/>
            <w:vAlign w:val="center"/>
          </w:tcPr>
          <w:p w14:paraId="5D27D4B2" w14:textId="77777777" w:rsidR="00962D4E" w:rsidRPr="00B97EFA" w:rsidRDefault="00A953EE" w:rsidP="00A953EE">
            <w:pPr>
              <w:spacing w:before="60" w:after="60"/>
              <w:jc w:val="center"/>
              <w:rPr>
                <w:rFonts w:ascii="Garamond" w:hAnsi="Garamond" w:cs="Times New Roman"/>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5C1795BE" w14:textId="77777777" w:rsidR="00962D4E" w:rsidRPr="00B97EFA" w:rsidRDefault="00962D4E" w:rsidP="00922BE9">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0FD87524" w14:textId="77777777" w:rsidR="00962D4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4F3F0BF7" w14:textId="77777777" w:rsidTr="00BA07B9">
        <w:tc>
          <w:tcPr>
            <w:tcW w:w="0" w:type="auto"/>
            <w:tcBorders>
              <w:top w:val="single" w:sz="4" w:space="0" w:color="000000"/>
              <w:left w:val="single" w:sz="4" w:space="0" w:color="000000"/>
              <w:bottom w:val="single" w:sz="4" w:space="0" w:color="000000"/>
            </w:tcBorders>
            <w:shd w:val="clear" w:color="auto" w:fill="auto"/>
          </w:tcPr>
          <w:p w14:paraId="29E1B689"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53247A83" w14:textId="77777777" w:rsidR="00A953EE" w:rsidRPr="00B97EFA" w:rsidRDefault="00A953EE" w:rsidP="00A953EE">
            <w:pPr>
              <w:spacing w:before="60" w:after="60" w:line="259" w:lineRule="auto"/>
              <w:rPr>
                <w:rFonts w:ascii="Garamond" w:hAnsi="Garamond" w:cs="Times New Roman"/>
              </w:rPr>
            </w:pPr>
            <w:r w:rsidRPr="00B97EFA">
              <w:rPr>
                <w:rFonts w:ascii="Garamond" w:hAnsi="Garamond" w:cs="Times New Roman"/>
              </w:rPr>
              <w:t>Płynna regulacja temperatury</w:t>
            </w:r>
          </w:p>
        </w:tc>
        <w:tc>
          <w:tcPr>
            <w:tcW w:w="2126" w:type="dxa"/>
            <w:tcBorders>
              <w:top w:val="single" w:sz="4" w:space="0" w:color="000000"/>
              <w:left w:val="single" w:sz="4" w:space="0" w:color="auto"/>
              <w:bottom w:val="single" w:sz="4" w:space="0" w:color="000000"/>
            </w:tcBorders>
            <w:shd w:val="clear" w:color="auto" w:fill="auto"/>
            <w:vAlign w:val="center"/>
          </w:tcPr>
          <w:p w14:paraId="397CDE23"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0662C9CC" w14:textId="77777777" w:rsidR="00A953EE" w:rsidRPr="00B97EFA" w:rsidRDefault="00A953EE"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16E44BDD"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7AB91166" w14:textId="77777777" w:rsidTr="00BA07B9">
        <w:trPr>
          <w:trHeight w:val="528"/>
        </w:trPr>
        <w:tc>
          <w:tcPr>
            <w:tcW w:w="0" w:type="auto"/>
            <w:tcBorders>
              <w:top w:val="single" w:sz="4" w:space="0" w:color="000000"/>
              <w:left w:val="single" w:sz="4" w:space="0" w:color="000000"/>
              <w:bottom w:val="single" w:sz="4" w:space="0" w:color="000000"/>
            </w:tcBorders>
            <w:shd w:val="clear" w:color="auto" w:fill="auto"/>
          </w:tcPr>
          <w:p w14:paraId="40BAE2CA"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5C9B33FA" w14:textId="77777777" w:rsidR="00A953EE" w:rsidRPr="00B97EFA" w:rsidRDefault="00A953EE" w:rsidP="00A953EE">
            <w:pPr>
              <w:spacing w:before="60" w:after="60" w:line="259" w:lineRule="auto"/>
              <w:rPr>
                <w:rFonts w:ascii="Garamond" w:hAnsi="Garamond" w:cs="Times New Roman"/>
              </w:rPr>
            </w:pPr>
            <w:r w:rsidRPr="00B97EFA">
              <w:rPr>
                <w:rFonts w:ascii="Garamond" w:hAnsi="Garamond" w:cs="Times New Roman"/>
              </w:rPr>
              <w:t>Wskaźnik ustawienia temperatury</w:t>
            </w:r>
          </w:p>
        </w:tc>
        <w:tc>
          <w:tcPr>
            <w:tcW w:w="2126" w:type="dxa"/>
            <w:tcBorders>
              <w:top w:val="single" w:sz="4" w:space="0" w:color="000000"/>
              <w:left w:val="single" w:sz="4" w:space="0" w:color="auto"/>
              <w:bottom w:val="single" w:sz="4" w:space="0" w:color="000000"/>
            </w:tcBorders>
            <w:shd w:val="clear" w:color="auto" w:fill="auto"/>
            <w:vAlign w:val="center"/>
          </w:tcPr>
          <w:p w14:paraId="4925DA6E"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4C399B48" w14:textId="77777777" w:rsidR="00A953EE" w:rsidRPr="00B97EFA" w:rsidRDefault="00A953EE" w:rsidP="00A953EE">
            <w:pP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5906F385"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306C87C9" w14:textId="77777777" w:rsidTr="00BA07B9">
        <w:tc>
          <w:tcPr>
            <w:tcW w:w="0" w:type="auto"/>
            <w:tcBorders>
              <w:top w:val="single" w:sz="4" w:space="0" w:color="000000"/>
              <w:left w:val="single" w:sz="4" w:space="0" w:color="000000"/>
              <w:bottom w:val="single" w:sz="4" w:space="0" w:color="000000"/>
            </w:tcBorders>
            <w:shd w:val="clear" w:color="auto" w:fill="auto"/>
          </w:tcPr>
          <w:p w14:paraId="28DD7F53"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546A6400" w14:textId="77777777" w:rsidR="00A953EE" w:rsidRPr="00B97EFA" w:rsidRDefault="00A953EE" w:rsidP="00A953EE">
            <w:pPr>
              <w:spacing w:before="60" w:after="60" w:line="259" w:lineRule="auto"/>
              <w:rPr>
                <w:rFonts w:ascii="Garamond" w:hAnsi="Garamond" w:cs="Times New Roman"/>
              </w:rPr>
            </w:pPr>
            <w:r w:rsidRPr="00B97EFA">
              <w:rPr>
                <w:rFonts w:ascii="Garamond" w:hAnsi="Garamond" w:cs="Times New Roman"/>
              </w:rPr>
              <w:t>Kontrolka działania</w:t>
            </w:r>
          </w:p>
        </w:tc>
        <w:tc>
          <w:tcPr>
            <w:tcW w:w="2126" w:type="dxa"/>
            <w:tcBorders>
              <w:top w:val="single" w:sz="4" w:space="0" w:color="000000"/>
              <w:left w:val="single" w:sz="4" w:space="0" w:color="auto"/>
              <w:bottom w:val="single" w:sz="4" w:space="0" w:color="000000"/>
            </w:tcBorders>
            <w:shd w:val="clear" w:color="auto" w:fill="auto"/>
            <w:vAlign w:val="center"/>
          </w:tcPr>
          <w:p w14:paraId="108B2D78"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465C036D" w14:textId="77777777" w:rsidR="00A953EE" w:rsidRPr="00B97EFA" w:rsidRDefault="00A953EE"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52FC343A"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6A7D6047" w14:textId="77777777" w:rsidTr="00BA07B9">
        <w:tc>
          <w:tcPr>
            <w:tcW w:w="0" w:type="auto"/>
            <w:tcBorders>
              <w:top w:val="single" w:sz="4" w:space="0" w:color="000000"/>
              <w:left w:val="single" w:sz="4" w:space="0" w:color="000000"/>
              <w:bottom w:val="single" w:sz="4" w:space="0" w:color="000000"/>
            </w:tcBorders>
            <w:shd w:val="clear" w:color="auto" w:fill="auto"/>
          </w:tcPr>
          <w:p w14:paraId="4EA20761"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3901FA84" w14:textId="77777777" w:rsidR="00A953EE" w:rsidRPr="00B97EFA" w:rsidRDefault="00A953EE" w:rsidP="00BA07B9">
            <w:pPr>
              <w:spacing w:before="60" w:after="60" w:line="259" w:lineRule="auto"/>
              <w:rPr>
                <w:rFonts w:ascii="Garamond" w:hAnsi="Garamond" w:cs="Times New Roman"/>
              </w:rPr>
            </w:pPr>
            <w:r w:rsidRPr="00B97EFA">
              <w:rPr>
                <w:rFonts w:ascii="Garamond" w:hAnsi="Garamond" w:cs="Times New Roman"/>
              </w:rPr>
              <w:t>Obudowa ze stali  nierdzewnej</w:t>
            </w:r>
          </w:p>
        </w:tc>
        <w:tc>
          <w:tcPr>
            <w:tcW w:w="2126" w:type="dxa"/>
            <w:tcBorders>
              <w:top w:val="single" w:sz="4" w:space="0" w:color="000000"/>
              <w:left w:val="single" w:sz="4" w:space="0" w:color="auto"/>
              <w:bottom w:val="single" w:sz="4" w:space="0" w:color="000000"/>
            </w:tcBorders>
            <w:shd w:val="clear" w:color="auto" w:fill="auto"/>
            <w:vAlign w:val="center"/>
          </w:tcPr>
          <w:p w14:paraId="1BF47179"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0BB1E86E" w14:textId="77777777" w:rsidR="00A953EE" w:rsidRPr="00B97EFA" w:rsidRDefault="00A953EE"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432E83A6"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2696A410" w14:textId="77777777" w:rsidTr="00BA07B9">
        <w:tc>
          <w:tcPr>
            <w:tcW w:w="0" w:type="auto"/>
            <w:tcBorders>
              <w:top w:val="single" w:sz="4" w:space="0" w:color="000000"/>
              <w:left w:val="single" w:sz="4" w:space="0" w:color="000000"/>
              <w:bottom w:val="single" w:sz="4" w:space="0" w:color="000000"/>
            </w:tcBorders>
            <w:shd w:val="clear" w:color="auto" w:fill="auto"/>
          </w:tcPr>
          <w:p w14:paraId="66E36FFD"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3E4C21D7" w14:textId="77777777" w:rsidR="00A953EE" w:rsidRPr="00B97EFA" w:rsidRDefault="00A953EE" w:rsidP="00A953EE">
            <w:pPr>
              <w:spacing w:before="60" w:after="60"/>
              <w:rPr>
                <w:rFonts w:ascii="Garamond" w:hAnsi="Garamond" w:cs="Times New Roman"/>
                <w:bCs/>
              </w:rPr>
            </w:pPr>
            <w:r w:rsidRPr="00B97EFA">
              <w:rPr>
                <w:rFonts w:ascii="Garamond" w:hAnsi="Garamond" w:cs="Times New Roman"/>
                <w:bCs/>
              </w:rPr>
              <w:t>Stały przewód sieciowy</w:t>
            </w:r>
          </w:p>
        </w:tc>
        <w:tc>
          <w:tcPr>
            <w:tcW w:w="2126" w:type="dxa"/>
            <w:tcBorders>
              <w:top w:val="single" w:sz="4" w:space="0" w:color="000000"/>
              <w:left w:val="single" w:sz="4" w:space="0" w:color="auto"/>
              <w:bottom w:val="single" w:sz="4" w:space="0" w:color="000000"/>
            </w:tcBorders>
            <w:shd w:val="clear" w:color="auto" w:fill="auto"/>
            <w:vAlign w:val="center"/>
          </w:tcPr>
          <w:p w14:paraId="09BB0249"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66536171" w14:textId="77777777" w:rsidR="00A953EE" w:rsidRPr="00B97EFA" w:rsidRDefault="00A953EE"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27CE0B5D"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126CA4B4" w14:textId="77777777" w:rsidTr="00BA07B9">
        <w:tc>
          <w:tcPr>
            <w:tcW w:w="0" w:type="auto"/>
            <w:tcBorders>
              <w:top w:val="single" w:sz="4" w:space="0" w:color="000000"/>
              <w:left w:val="single" w:sz="4" w:space="0" w:color="000000"/>
              <w:bottom w:val="single" w:sz="4" w:space="0" w:color="000000"/>
            </w:tcBorders>
            <w:shd w:val="clear" w:color="auto" w:fill="auto"/>
          </w:tcPr>
          <w:p w14:paraId="7C20B2E8"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0D7C57DC" w14:textId="77777777" w:rsidR="00A953EE" w:rsidRPr="00B97EFA" w:rsidRDefault="00A953EE" w:rsidP="00A953EE">
            <w:pPr>
              <w:spacing w:before="60" w:after="60"/>
              <w:rPr>
                <w:rFonts w:ascii="Garamond" w:hAnsi="Garamond" w:cs="Times New Roman"/>
                <w:bCs/>
              </w:rPr>
            </w:pPr>
            <w:r w:rsidRPr="00B97EFA">
              <w:rPr>
                <w:rFonts w:ascii="Garamond" w:hAnsi="Garamond" w:cs="Times New Roman"/>
                <w:bCs/>
              </w:rPr>
              <w:t>Bezpiecznik kontroli temperatury</w:t>
            </w:r>
          </w:p>
        </w:tc>
        <w:tc>
          <w:tcPr>
            <w:tcW w:w="2126" w:type="dxa"/>
            <w:tcBorders>
              <w:top w:val="single" w:sz="4" w:space="0" w:color="000000"/>
              <w:left w:val="single" w:sz="4" w:space="0" w:color="auto"/>
              <w:bottom w:val="single" w:sz="4" w:space="0" w:color="000000"/>
            </w:tcBorders>
            <w:shd w:val="clear" w:color="auto" w:fill="auto"/>
            <w:vAlign w:val="center"/>
          </w:tcPr>
          <w:p w14:paraId="764343D9"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0D8ECD21" w14:textId="77777777" w:rsidR="00A953EE" w:rsidRPr="00B97EFA" w:rsidRDefault="00A953EE"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3A6010AE"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A953EE" w:rsidRPr="00B97EFA" w14:paraId="24751C52" w14:textId="77777777" w:rsidTr="00BA07B9">
        <w:tc>
          <w:tcPr>
            <w:tcW w:w="0" w:type="auto"/>
            <w:tcBorders>
              <w:top w:val="single" w:sz="4" w:space="0" w:color="000000"/>
              <w:left w:val="single" w:sz="4" w:space="0" w:color="000000"/>
              <w:bottom w:val="single" w:sz="4" w:space="0" w:color="000000"/>
            </w:tcBorders>
            <w:shd w:val="clear" w:color="auto" w:fill="auto"/>
          </w:tcPr>
          <w:p w14:paraId="6CF7376C" w14:textId="77777777" w:rsidR="00A953EE" w:rsidRPr="00B97EFA" w:rsidRDefault="00A953EE"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6316269D" w14:textId="77777777" w:rsidR="00A953EE" w:rsidRPr="00B97EFA" w:rsidRDefault="00A953EE" w:rsidP="00A953EE">
            <w:pPr>
              <w:spacing w:before="60" w:after="60"/>
              <w:rPr>
                <w:rFonts w:ascii="Garamond" w:hAnsi="Garamond" w:cs="Times New Roman"/>
                <w:bCs/>
              </w:rPr>
            </w:pPr>
            <w:r w:rsidRPr="00B97EFA">
              <w:rPr>
                <w:rFonts w:ascii="Garamond" w:hAnsi="Garamond" w:cs="Times New Roman"/>
                <w:bCs/>
              </w:rPr>
              <w:t>Antypoślizgowe gumowe nóżki</w:t>
            </w:r>
          </w:p>
        </w:tc>
        <w:tc>
          <w:tcPr>
            <w:tcW w:w="2126" w:type="dxa"/>
            <w:tcBorders>
              <w:top w:val="single" w:sz="4" w:space="0" w:color="000000"/>
              <w:left w:val="single" w:sz="4" w:space="0" w:color="auto"/>
              <w:bottom w:val="single" w:sz="4" w:space="0" w:color="000000"/>
            </w:tcBorders>
            <w:shd w:val="clear" w:color="auto" w:fill="auto"/>
            <w:vAlign w:val="center"/>
          </w:tcPr>
          <w:p w14:paraId="63D442F4" w14:textId="77777777" w:rsidR="00A953EE" w:rsidRPr="00B97EFA" w:rsidRDefault="00A953EE" w:rsidP="00A953EE">
            <w:pPr>
              <w:spacing w:before="60" w:after="60"/>
              <w:jc w:val="center"/>
              <w:rPr>
                <w:rFonts w:ascii="Garamond" w:hAnsi="Garamond"/>
              </w:rPr>
            </w:pPr>
            <w:r w:rsidRPr="00B97EFA">
              <w:rPr>
                <w:rFonts w:ascii="Garamond" w:hAnsi="Garamond" w:cs="Times New Roman"/>
              </w:rPr>
              <w:t>Tak</w:t>
            </w:r>
          </w:p>
        </w:tc>
        <w:tc>
          <w:tcPr>
            <w:tcW w:w="1944" w:type="dxa"/>
            <w:gridSpan w:val="2"/>
            <w:tcBorders>
              <w:top w:val="single" w:sz="4" w:space="0" w:color="000000"/>
              <w:left w:val="single" w:sz="4" w:space="0" w:color="auto"/>
              <w:bottom w:val="single" w:sz="4" w:space="0" w:color="000000"/>
            </w:tcBorders>
            <w:shd w:val="clear" w:color="auto" w:fill="auto"/>
          </w:tcPr>
          <w:p w14:paraId="61197663" w14:textId="77777777" w:rsidR="00A953EE" w:rsidRPr="00B97EFA" w:rsidRDefault="00A953EE"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28DF9573" w14:textId="77777777" w:rsidR="00A953EE" w:rsidRPr="00B97EFA" w:rsidRDefault="00A953EE"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BA07B9" w:rsidRPr="00B97EFA" w14:paraId="35EA525C" w14:textId="77777777" w:rsidTr="00BA07B9">
        <w:tc>
          <w:tcPr>
            <w:tcW w:w="0" w:type="auto"/>
            <w:tcBorders>
              <w:top w:val="single" w:sz="4" w:space="0" w:color="000000"/>
              <w:left w:val="single" w:sz="4" w:space="0" w:color="000000"/>
              <w:bottom w:val="single" w:sz="4" w:space="0" w:color="000000"/>
            </w:tcBorders>
            <w:shd w:val="clear" w:color="auto" w:fill="auto"/>
          </w:tcPr>
          <w:p w14:paraId="3BCC2A77" w14:textId="77777777" w:rsidR="00BA07B9" w:rsidRPr="00B97EFA" w:rsidRDefault="00BA07B9" w:rsidP="00A953EE">
            <w:pPr>
              <w:pStyle w:val="Zawartotabeli"/>
              <w:numPr>
                <w:ilvl w:val="0"/>
                <w:numId w:val="19"/>
              </w:numPr>
              <w:snapToGrid w:val="0"/>
              <w:spacing w:before="60" w:after="60" w:line="360" w:lineRule="auto"/>
              <w:ind w:left="0" w:firstLine="0"/>
              <w:jc w:val="center"/>
              <w:rPr>
                <w:rFonts w:ascii="Garamond" w:hAnsi="Garamond"/>
                <w:sz w:val="22"/>
                <w:szCs w:val="22"/>
              </w:rPr>
            </w:pPr>
          </w:p>
        </w:tc>
        <w:tc>
          <w:tcPr>
            <w:tcW w:w="8084" w:type="dxa"/>
            <w:tcBorders>
              <w:top w:val="single" w:sz="4" w:space="0" w:color="000000"/>
              <w:left w:val="single" w:sz="4" w:space="0" w:color="000000"/>
              <w:bottom w:val="single" w:sz="4" w:space="0" w:color="000000"/>
            </w:tcBorders>
            <w:shd w:val="clear" w:color="auto" w:fill="auto"/>
            <w:vAlign w:val="center"/>
          </w:tcPr>
          <w:p w14:paraId="2285E54F" w14:textId="1219160E" w:rsidR="00BA07B9" w:rsidRPr="00B97EFA" w:rsidRDefault="00BA07B9" w:rsidP="00A953EE">
            <w:pPr>
              <w:spacing w:before="60" w:after="60"/>
              <w:rPr>
                <w:rFonts w:ascii="Garamond" w:hAnsi="Garamond" w:cs="Times New Roman"/>
                <w:bCs/>
              </w:rPr>
            </w:pPr>
            <w:r w:rsidRPr="00B97EFA">
              <w:rPr>
                <w:rFonts w:ascii="Garamond" w:hAnsi="Garamond" w:cs="Times New Roman"/>
                <w:bCs/>
              </w:rPr>
              <w:t>Waga</w:t>
            </w:r>
            <w:r w:rsidR="001D3B08">
              <w:rPr>
                <w:rFonts w:ascii="Garamond" w:hAnsi="Garamond" w:cs="Times New Roman"/>
                <w:bCs/>
              </w:rPr>
              <w:t xml:space="preserve"> max. 5 kg</w:t>
            </w:r>
          </w:p>
        </w:tc>
        <w:tc>
          <w:tcPr>
            <w:tcW w:w="2126" w:type="dxa"/>
            <w:tcBorders>
              <w:top w:val="single" w:sz="4" w:space="0" w:color="000000"/>
              <w:left w:val="single" w:sz="4" w:space="0" w:color="auto"/>
              <w:bottom w:val="single" w:sz="4" w:space="0" w:color="000000"/>
            </w:tcBorders>
            <w:shd w:val="clear" w:color="auto" w:fill="auto"/>
            <w:vAlign w:val="center"/>
          </w:tcPr>
          <w:p w14:paraId="05BAC585" w14:textId="77777777" w:rsidR="00BA07B9" w:rsidRPr="00B97EFA" w:rsidRDefault="00BA07B9" w:rsidP="00A953EE">
            <w:pPr>
              <w:spacing w:before="60" w:after="60"/>
              <w:jc w:val="center"/>
              <w:rPr>
                <w:rFonts w:ascii="Garamond" w:hAnsi="Garamond" w:cs="Times New Roman"/>
              </w:rPr>
            </w:pPr>
            <w:r w:rsidRPr="00B97EFA">
              <w:rPr>
                <w:rFonts w:ascii="Garamond" w:hAnsi="Garamond" w:cs="Times New Roman"/>
              </w:rPr>
              <w:t>Tak/Podać</w:t>
            </w:r>
          </w:p>
        </w:tc>
        <w:tc>
          <w:tcPr>
            <w:tcW w:w="1944" w:type="dxa"/>
            <w:gridSpan w:val="2"/>
            <w:tcBorders>
              <w:top w:val="single" w:sz="4" w:space="0" w:color="000000"/>
              <w:left w:val="single" w:sz="4" w:space="0" w:color="auto"/>
              <w:bottom w:val="single" w:sz="4" w:space="0" w:color="000000"/>
            </w:tcBorders>
            <w:shd w:val="clear" w:color="auto" w:fill="auto"/>
          </w:tcPr>
          <w:p w14:paraId="69382D2C" w14:textId="77777777" w:rsidR="00BA07B9" w:rsidRPr="00B97EFA" w:rsidRDefault="00BA07B9" w:rsidP="00A953EE">
            <w:pPr>
              <w:jc w:val="center"/>
              <w:rPr>
                <w:rFonts w:ascii="Garamond" w:hAnsi="Garamond" w:cs="Times New Roman"/>
              </w:rPr>
            </w:pPr>
          </w:p>
        </w:tc>
        <w:tc>
          <w:tcPr>
            <w:tcW w:w="2167" w:type="dxa"/>
            <w:tcBorders>
              <w:top w:val="single" w:sz="4" w:space="0" w:color="000000"/>
              <w:left w:val="single" w:sz="4" w:space="0" w:color="000000"/>
              <w:bottom w:val="single" w:sz="4" w:space="0" w:color="000000"/>
              <w:right w:val="single" w:sz="4" w:space="0" w:color="auto"/>
            </w:tcBorders>
            <w:shd w:val="clear" w:color="auto" w:fill="auto"/>
            <w:vAlign w:val="center"/>
          </w:tcPr>
          <w:p w14:paraId="2B29D11E" w14:textId="42E1925E" w:rsidR="00BA07B9" w:rsidRPr="00B97EFA" w:rsidRDefault="00BA07B9"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5 kg – 0 pkt</w:t>
            </w:r>
          </w:p>
          <w:p w14:paraId="7E484775" w14:textId="77777777" w:rsidR="00BA07B9" w:rsidRPr="00B97EFA" w:rsidRDefault="00BA07B9"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Mniej – 2 pkt</w:t>
            </w:r>
          </w:p>
        </w:tc>
      </w:tr>
      <w:tr w:rsidR="00AD7907" w:rsidRPr="00B97EFA" w14:paraId="66B754D3" w14:textId="77777777" w:rsidTr="00A953E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430"/>
        </w:trPr>
        <w:tc>
          <w:tcPr>
            <w:tcW w:w="14743" w:type="dxa"/>
            <w:gridSpan w:val="6"/>
            <w:tcBorders>
              <w:top w:val="single" w:sz="4" w:space="0" w:color="000000"/>
              <w:left w:val="single" w:sz="4" w:space="0" w:color="000000"/>
              <w:bottom w:val="single" w:sz="4" w:space="0" w:color="000000"/>
              <w:right w:val="single" w:sz="4" w:space="0" w:color="000000"/>
            </w:tcBorders>
            <w:vAlign w:val="center"/>
            <w:hideMark/>
          </w:tcPr>
          <w:p w14:paraId="79665AD3" w14:textId="77777777" w:rsidR="00AD7907" w:rsidRPr="00B97EFA" w:rsidRDefault="00AD7907" w:rsidP="00AD7907">
            <w:pPr>
              <w:suppressAutoHyphens/>
              <w:spacing w:after="0" w:line="240" w:lineRule="auto"/>
              <w:rPr>
                <w:rFonts w:ascii="Garamond" w:eastAsia="Times New Roman" w:hAnsi="Garamond" w:cs="Times New Roman"/>
                <w:b/>
                <w:lang w:eastAsia="ar-SA"/>
              </w:rPr>
            </w:pPr>
            <w:r w:rsidRPr="00B97EFA">
              <w:rPr>
                <w:rFonts w:ascii="Garamond" w:eastAsia="Times New Roman" w:hAnsi="Garamond" w:cs="Times New Roman"/>
                <w:b/>
                <w:lang w:eastAsia="ar-SA"/>
              </w:rPr>
              <w:t>Warunki energetyczne urządzenia</w:t>
            </w:r>
          </w:p>
        </w:tc>
      </w:tr>
      <w:tr w:rsidR="00AD7907" w:rsidRPr="00B97EFA" w14:paraId="63AC314B" w14:textId="77777777" w:rsidTr="00BA07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rPr>
          <w:trHeight w:val="466"/>
        </w:trPr>
        <w:tc>
          <w:tcPr>
            <w:tcW w:w="422" w:type="dxa"/>
            <w:tcBorders>
              <w:top w:val="single" w:sz="4" w:space="0" w:color="000000"/>
              <w:left w:val="single" w:sz="4" w:space="0" w:color="000000"/>
              <w:bottom w:val="single" w:sz="4" w:space="0" w:color="000000"/>
              <w:right w:val="single" w:sz="4" w:space="0" w:color="000000"/>
            </w:tcBorders>
            <w:vAlign w:val="center"/>
          </w:tcPr>
          <w:p w14:paraId="223E0C61" w14:textId="77777777" w:rsidR="00AD7907" w:rsidRPr="00B97EFA" w:rsidRDefault="00AD7907" w:rsidP="00A953EE">
            <w:pPr>
              <w:pStyle w:val="Akapitzlist"/>
              <w:numPr>
                <w:ilvl w:val="0"/>
                <w:numId w:val="19"/>
              </w:numPr>
              <w:suppressAutoHyphens/>
              <w:spacing w:after="0" w:line="240" w:lineRule="auto"/>
              <w:rPr>
                <w:rFonts w:ascii="Garamond" w:eastAsia="Times New Roman" w:hAnsi="Garamond"/>
                <w:lang w:eastAsia="ar-SA"/>
              </w:rPr>
            </w:pPr>
          </w:p>
        </w:tc>
        <w:tc>
          <w:tcPr>
            <w:tcW w:w="8084" w:type="dxa"/>
            <w:tcBorders>
              <w:top w:val="single" w:sz="4" w:space="0" w:color="000000"/>
              <w:left w:val="single" w:sz="4" w:space="0" w:color="000000"/>
              <w:bottom w:val="single" w:sz="4" w:space="0" w:color="000000"/>
              <w:right w:val="single" w:sz="4" w:space="0" w:color="000000"/>
            </w:tcBorders>
            <w:vAlign w:val="center"/>
            <w:hideMark/>
          </w:tcPr>
          <w:p w14:paraId="416DA407" w14:textId="77777777" w:rsidR="00AD7907" w:rsidRPr="00B97EFA" w:rsidRDefault="00A953EE" w:rsidP="00BA07B9">
            <w:pPr>
              <w:suppressAutoHyphens/>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T</w:t>
            </w:r>
            <w:r w:rsidR="00AD7907" w:rsidRPr="00B97EFA">
              <w:rPr>
                <w:rFonts w:ascii="Garamond" w:eastAsia="Times New Roman" w:hAnsi="Garamond" w:cs="Times New Roman"/>
                <w:lang w:eastAsia="ar-SA"/>
              </w:rPr>
              <w:t>ryb niskiego poboru mocy [kW/h]</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263A82A0"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TAK/NIE</w:t>
            </w:r>
          </w:p>
        </w:tc>
        <w:tc>
          <w:tcPr>
            <w:tcW w:w="1944" w:type="dxa"/>
            <w:gridSpan w:val="2"/>
            <w:tcBorders>
              <w:top w:val="single" w:sz="4" w:space="0" w:color="000000"/>
              <w:left w:val="single" w:sz="4" w:space="0" w:color="000000"/>
              <w:bottom w:val="single" w:sz="4" w:space="0" w:color="000000"/>
              <w:right w:val="single" w:sz="4" w:space="0" w:color="000000"/>
            </w:tcBorders>
          </w:tcPr>
          <w:p w14:paraId="2DB2050D" w14:textId="77777777" w:rsidR="00AD7907" w:rsidRPr="00B97EFA" w:rsidRDefault="00AD7907" w:rsidP="00AD7907">
            <w:pPr>
              <w:suppressAutoHyphens/>
              <w:spacing w:after="0" w:line="240" w:lineRule="auto"/>
              <w:rPr>
                <w:rFonts w:ascii="Garamond" w:eastAsia="Times New Roman" w:hAnsi="Garamond" w:cs="Times New Roman"/>
                <w:lang w:eastAsia="ar-SA"/>
              </w:rPr>
            </w:pPr>
          </w:p>
        </w:tc>
        <w:tc>
          <w:tcPr>
            <w:tcW w:w="2167" w:type="dxa"/>
            <w:tcBorders>
              <w:top w:val="single" w:sz="4" w:space="0" w:color="000000"/>
              <w:left w:val="single" w:sz="4" w:space="0" w:color="000000"/>
              <w:bottom w:val="single" w:sz="4" w:space="0" w:color="000000"/>
              <w:right w:val="single" w:sz="4" w:space="0" w:color="000000"/>
            </w:tcBorders>
            <w:vAlign w:val="center"/>
          </w:tcPr>
          <w:p w14:paraId="21787DCB"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 – 1 pkt.</w:t>
            </w:r>
          </w:p>
          <w:p w14:paraId="267EA5D2"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NIE – 0 pkt.</w:t>
            </w:r>
          </w:p>
        </w:tc>
      </w:tr>
      <w:tr w:rsidR="00AD7907" w:rsidRPr="00B97EFA" w14:paraId="474EBAD2" w14:textId="77777777" w:rsidTr="00BA07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2" w:type="dxa"/>
            <w:tcBorders>
              <w:top w:val="single" w:sz="4" w:space="0" w:color="000000"/>
              <w:left w:val="single" w:sz="4" w:space="0" w:color="000000"/>
              <w:bottom w:val="single" w:sz="4" w:space="0" w:color="000000"/>
              <w:right w:val="single" w:sz="4" w:space="0" w:color="000000"/>
            </w:tcBorders>
            <w:vAlign w:val="center"/>
          </w:tcPr>
          <w:p w14:paraId="5FEBF970" w14:textId="77777777" w:rsidR="00AD7907" w:rsidRPr="00B97EFA" w:rsidRDefault="00AD7907" w:rsidP="00A953EE">
            <w:pPr>
              <w:pStyle w:val="Akapitzlist"/>
              <w:numPr>
                <w:ilvl w:val="0"/>
                <w:numId w:val="19"/>
              </w:numPr>
              <w:suppressAutoHyphens/>
              <w:spacing w:after="0" w:line="240" w:lineRule="auto"/>
              <w:rPr>
                <w:rFonts w:ascii="Garamond" w:eastAsia="Times New Roman" w:hAnsi="Garamond"/>
                <w:lang w:eastAsia="ar-SA"/>
              </w:rPr>
            </w:pPr>
          </w:p>
        </w:tc>
        <w:tc>
          <w:tcPr>
            <w:tcW w:w="8084" w:type="dxa"/>
            <w:tcBorders>
              <w:top w:val="single" w:sz="4" w:space="0" w:color="000000"/>
              <w:left w:val="single" w:sz="4" w:space="0" w:color="000000"/>
              <w:bottom w:val="single" w:sz="4" w:space="0" w:color="000000"/>
              <w:right w:val="single" w:sz="4" w:space="0" w:color="000000"/>
            </w:tcBorders>
            <w:hideMark/>
          </w:tcPr>
          <w:p w14:paraId="7ACD2CCE" w14:textId="77777777" w:rsidR="00AD7907" w:rsidRPr="00B97EFA" w:rsidRDefault="00A953EE" w:rsidP="00BA07B9">
            <w:pPr>
              <w:suppressAutoHyphens/>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In</w:t>
            </w:r>
            <w:r w:rsidR="00AD7907" w:rsidRPr="00B97EFA">
              <w:rPr>
                <w:rFonts w:ascii="Garamond" w:eastAsia="Times New Roman" w:hAnsi="Garamond" w:cs="Times New Roman"/>
                <w:lang w:eastAsia="ar-SA"/>
              </w:rPr>
              <w:t>strukcja obsługi zawierająca wskazówki zarządzania wydajnością i energooszczędnością urządzenia</w:t>
            </w:r>
          </w:p>
        </w:tc>
        <w:tc>
          <w:tcPr>
            <w:tcW w:w="2126" w:type="dxa"/>
            <w:tcBorders>
              <w:top w:val="single" w:sz="4" w:space="0" w:color="000000"/>
              <w:left w:val="single" w:sz="4" w:space="0" w:color="000000"/>
              <w:bottom w:val="single" w:sz="4" w:space="0" w:color="000000"/>
              <w:right w:val="single" w:sz="4" w:space="0" w:color="000000"/>
            </w:tcBorders>
            <w:vAlign w:val="center"/>
          </w:tcPr>
          <w:p w14:paraId="2C3CC2FD"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TAK/NIE</w:t>
            </w:r>
          </w:p>
        </w:tc>
        <w:tc>
          <w:tcPr>
            <w:tcW w:w="1944" w:type="dxa"/>
            <w:gridSpan w:val="2"/>
            <w:tcBorders>
              <w:top w:val="single" w:sz="4" w:space="0" w:color="000000"/>
              <w:left w:val="single" w:sz="4" w:space="0" w:color="000000"/>
              <w:bottom w:val="single" w:sz="4" w:space="0" w:color="000000"/>
              <w:right w:val="single" w:sz="4" w:space="0" w:color="000000"/>
            </w:tcBorders>
          </w:tcPr>
          <w:p w14:paraId="321129F8" w14:textId="77777777" w:rsidR="00AD7907" w:rsidRPr="00B97EFA" w:rsidRDefault="00AD7907" w:rsidP="00AD7907">
            <w:pPr>
              <w:suppressAutoHyphens/>
              <w:spacing w:after="0" w:line="240" w:lineRule="auto"/>
              <w:rPr>
                <w:rFonts w:ascii="Garamond" w:eastAsia="Times New Roman" w:hAnsi="Garamond" w:cs="Times New Roman"/>
                <w:lang w:eastAsia="ar-SA"/>
              </w:rPr>
            </w:pPr>
          </w:p>
        </w:tc>
        <w:tc>
          <w:tcPr>
            <w:tcW w:w="2167" w:type="dxa"/>
            <w:tcBorders>
              <w:top w:val="single" w:sz="4" w:space="0" w:color="000000"/>
              <w:left w:val="single" w:sz="4" w:space="0" w:color="000000"/>
              <w:bottom w:val="single" w:sz="4" w:space="0" w:color="000000"/>
              <w:right w:val="single" w:sz="4" w:space="0" w:color="000000"/>
            </w:tcBorders>
          </w:tcPr>
          <w:p w14:paraId="5783E290"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 – 1 pkt.</w:t>
            </w:r>
          </w:p>
          <w:p w14:paraId="7997957C"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NIE – 0 pkt.</w:t>
            </w:r>
          </w:p>
        </w:tc>
      </w:tr>
      <w:tr w:rsidR="00AD7907" w:rsidRPr="00B97EFA" w14:paraId="43AB652B" w14:textId="77777777" w:rsidTr="00BA07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2" w:type="dxa"/>
            <w:tcBorders>
              <w:top w:val="single" w:sz="4" w:space="0" w:color="000000"/>
              <w:left w:val="single" w:sz="4" w:space="0" w:color="000000"/>
              <w:bottom w:val="single" w:sz="4" w:space="0" w:color="000000"/>
              <w:right w:val="single" w:sz="4" w:space="0" w:color="000000"/>
            </w:tcBorders>
            <w:vAlign w:val="center"/>
          </w:tcPr>
          <w:p w14:paraId="3261DF09" w14:textId="77777777" w:rsidR="00AD7907" w:rsidRPr="00B97EFA" w:rsidRDefault="00AD7907" w:rsidP="00A953EE">
            <w:pPr>
              <w:pStyle w:val="Akapitzlist"/>
              <w:numPr>
                <w:ilvl w:val="0"/>
                <w:numId w:val="19"/>
              </w:numPr>
              <w:suppressAutoHyphens/>
              <w:spacing w:after="0" w:line="240" w:lineRule="auto"/>
              <w:rPr>
                <w:rFonts w:ascii="Garamond" w:eastAsia="Times New Roman" w:hAnsi="Garamond"/>
                <w:lang w:eastAsia="ar-SA"/>
              </w:rPr>
            </w:pPr>
          </w:p>
        </w:tc>
        <w:tc>
          <w:tcPr>
            <w:tcW w:w="8084" w:type="dxa"/>
            <w:tcBorders>
              <w:top w:val="single" w:sz="4" w:space="0" w:color="000000"/>
              <w:left w:val="single" w:sz="4" w:space="0" w:color="000000"/>
              <w:bottom w:val="single" w:sz="4" w:space="0" w:color="000000"/>
              <w:right w:val="single" w:sz="4" w:space="0" w:color="000000"/>
            </w:tcBorders>
            <w:hideMark/>
          </w:tcPr>
          <w:p w14:paraId="6FB62074" w14:textId="77777777" w:rsidR="00AD7907" w:rsidRPr="00B97EFA" w:rsidRDefault="00A953EE" w:rsidP="00BA07B9">
            <w:pPr>
              <w:suppressAutoHyphens/>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S</w:t>
            </w:r>
            <w:r w:rsidR="00AD7907" w:rsidRPr="00B97EFA">
              <w:rPr>
                <w:rFonts w:ascii="Garamond" w:eastAsia="Times New Roman" w:hAnsi="Garamond" w:cs="Times New Roman"/>
                <w:lang w:eastAsia="ar-SA"/>
              </w:rPr>
              <w:t>zkolenia dla personelu medycznego i technicznego w zakresie efektywności energetycznej urządzenia(2 medyczne, 1 techniczna)</w:t>
            </w:r>
          </w:p>
        </w:tc>
        <w:tc>
          <w:tcPr>
            <w:tcW w:w="2126" w:type="dxa"/>
            <w:tcBorders>
              <w:top w:val="single" w:sz="4" w:space="0" w:color="000000"/>
              <w:left w:val="single" w:sz="4" w:space="0" w:color="000000"/>
              <w:bottom w:val="single" w:sz="4" w:space="0" w:color="000000"/>
              <w:right w:val="single" w:sz="4" w:space="0" w:color="000000"/>
            </w:tcBorders>
            <w:vAlign w:val="center"/>
          </w:tcPr>
          <w:p w14:paraId="3907E738"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TAK/NIE</w:t>
            </w:r>
          </w:p>
        </w:tc>
        <w:tc>
          <w:tcPr>
            <w:tcW w:w="1944" w:type="dxa"/>
            <w:gridSpan w:val="2"/>
            <w:tcBorders>
              <w:top w:val="single" w:sz="4" w:space="0" w:color="000000"/>
              <w:left w:val="single" w:sz="4" w:space="0" w:color="000000"/>
              <w:bottom w:val="single" w:sz="4" w:space="0" w:color="000000"/>
              <w:right w:val="single" w:sz="4" w:space="0" w:color="000000"/>
            </w:tcBorders>
          </w:tcPr>
          <w:p w14:paraId="7F3E2A87" w14:textId="77777777" w:rsidR="00AD7907" w:rsidRPr="00B97EFA" w:rsidRDefault="00AD7907" w:rsidP="00AD7907">
            <w:pPr>
              <w:suppressAutoHyphens/>
              <w:spacing w:after="0" w:line="240" w:lineRule="auto"/>
              <w:rPr>
                <w:rFonts w:ascii="Garamond" w:eastAsia="Times New Roman" w:hAnsi="Garamond" w:cs="Times New Roman"/>
                <w:lang w:eastAsia="ar-SA"/>
              </w:rPr>
            </w:pPr>
          </w:p>
        </w:tc>
        <w:tc>
          <w:tcPr>
            <w:tcW w:w="2167" w:type="dxa"/>
            <w:tcBorders>
              <w:top w:val="single" w:sz="4" w:space="0" w:color="000000"/>
              <w:left w:val="single" w:sz="4" w:space="0" w:color="000000"/>
              <w:bottom w:val="single" w:sz="4" w:space="0" w:color="000000"/>
              <w:right w:val="single" w:sz="4" w:space="0" w:color="000000"/>
            </w:tcBorders>
          </w:tcPr>
          <w:p w14:paraId="0EF27F6C"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 – 1 pkt.</w:t>
            </w:r>
          </w:p>
          <w:p w14:paraId="080F07D0"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NIE – 0 pkt.</w:t>
            </w:r>
          </w:p>
        </w:tc>
      </w:tr>
      <w:tr w:rsidR="00AD7907" w:rsidRPr="00B97EFA" w14:paraId="34E620A8" w14:textId="77777777" w:rsidTr="00BA07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2" w:type="dxa"/>
            <w:tcBorders>
              <w:top w:val="single" w:sz="4" w:space="0" w:color="000000"/>
              <w:left w:val="single" w:sz="4" w:space="0" w:color="000000"/>
              <w:bottom w:val="single" w:sz="4" w:space="0" w:color="000000"/>
              <w:right w:val="single" w:sz="4" w:space="0" w:color="000000"/>
            </w:tcBorders>
            <w:vAlign w:val="center"/>
          </w:tcPr>
          <w:p w14:paraId="2154FBB7" w14:textId="77777777" w:rsidR="00AD7907" w:rsidRPr="00B97EFA" w:rsidRDefault="00AD7907" w:rsidP="00A953EE">
            <w:pPr>
              <w:pStyle w:val="Akapitzlist"/>
              <w:numPr>
                <w:ilvl w:val="0"/>
                <w:numId w:val="19"/>
              </w:numPr>
              <w:suppressAutoHyphens/>
              <w:spacing w:after="0" w:line="240" w:lineRule="auto"/>
              <w:rPr>
                <w:rFonts w:ascii="Garamond" w:eastAsia="Times New Roman" w:hAnsi="Garamond"/>
                <w:lang w:eastAsia="ar-SA"/>
              </w:rPr>
            </w:pPr>
          </w:p>
        </w:tc>
        <w:tc>
          <w:tcPr>
            <w:tcW w:w="8084" w:type="dxa"/>
            <w:tcBorders>
              <w:top w:val="single" w:sz="4" w:space="0" w:color="000000"/>
              <w:left w:val="single" w:sz="4" w:space="0" w:color="000000"/>
              <w:bottom w:val="single" w:sz="4" w:space="0" w:color="000000"/>
              <w:right w:val="single" w:sz="4" w:space="0" w:color="000000"/>
            </w:tcBorders>
            <w:hideMark/>
          </w:tcPr>
          <w:p w14:paraId="54494DD5" w14:textId="77777777" w:rsidR="00AD7907" w:rsidRPr="00B97EFA" w:rsidRDefault="00A953EE" w:rsidP="00BA07B9">
            <w:pPr>
              <w:suppressAutoHyphens/>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C</w:t>
            </w:r>
            <w:r w:rsidR="00AD7907" w:rsidRPr="00B97EFA">
              <w:rPr>
                <w:rFonts w:ascii="Garamond" w:eastAsia="Times New Roman" w:hAnsi="Garamond" w:cs="Times New Roman"/>
                <w:lang w:eastAsia="ar-SA"/>
              </w:rPr>
              <w:t>ertyfikaty producenta potwierdzające wprowadzenie systemu zarządzania  produkcji zgodnego z dyrektywami i/lub normami dotyczącymi ekologii, energooszczędności</w:t>
            </w:r>
          </w:p>
        </w:tc>
        <w:tc>
          <w:tcPr>
            <w:tcW w:w="2126" w:type="dxa"/>
            <w:tcBorders>
              <w:top w:val="single" w:sz="4" w:space="0" w:color="000000"/>
              <w:left w:val="single" w:sz="4" w:space="0" w:color="000000"/>
              <w:bottom w:val="single" w:sz="4" w:space="0" w:color="000000"/>
              <w:right w:val="single" w:sz="4" w:space="0" w:color="000000"/>
            </w:tcBorders>
            <w:vAlign w:val="center"/>
          </w:tcPr>
          <w:p w14:paraId="1B3BC09E"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TAK/NIE</w:t>
            </w:r>
          </w:p>
        </w:tc>
        <w:tc>
          <w:tcPr>
            <w:tcW w:w="1944" w:type="dxa"/>
            <w:gridSpan w:val="2"/>
            <w:tcBorders>
              <w:top w:val="single" w:sz="4" w:space="0" w:color="000000"/>
              <w:left w:val="single" w:sz="4" w:space="0" w:color="000000"/>
              <w:bottom w:val="single" w:sz="4" w:space="0" w:color="000000"/>
              <w:right w:val="single" w:sz="4" w:space="0" w:color="000000"/>
            </w:tcBorders>
          </w:tcPr>
          <w:p w14:paraId="5E5937E0" w14:textId="77777777" w:rsidR="00AD7907" w:rsidRPr="00B97EFA" w:rsidRDefault="00AD7907" w:rsidP="00AD7907">
            <w:pPr>
              <w:suppressAutoHyphens/>
              <w:spacing w:after="0" w:line="240" w:lineRule="auto"/>
              <w:rPr>
                <w:rFonts w:ascii="Garamond" w:eastAsia="Times New Roman" w:hAnsi="Garamond" w:cs="Times New Roman"/>
                <w:lang w:eastAsia="ar-SA"/>
              </w:rPr>
            </w:pPr>
          </w:p>
          <w:p w14:paraId="1FC17B59" w14:textId="77777777" w:rsidR="00AD7907" w:rsidRPr="00B97EFA" w:rsidRDefault="00AD7907" w:rsidP="00AD7907">
            <w:pPr>
              <w:suppressAutoHyphens/>
              <w:spacing w:after="0" w:line="240" w:lineRule="auto"/>
              <w:rPr>
                <w:rFonts w:ascii="Garamond" w:eastAsia="Times New Roman" w:hAnsi="Garamond" w:cs="Times New Roman"/>
                <w:lang w:eastAsia="ar-SA"/>
              </w:rPr>
            </w:pPr>
          </w:p>
          <w:p w14:paraId="5CA5B92E" w14:textId="77777777" w:rsidR="00AD7907" w:rsidRPr="00B97EFA" w:rsidRDefault="00AD7907" w:rsidP="00AD7907">
            <w:pPr>
              <w:suppressAutoHyphens/>
              <w:spacing w:after="0" w:line="240" w:lineRule="auto"/>
              <w:rPr>
                <w:rFonts w:ascii="Garamond" w:eastAsia="Times New Roman" w:hAnsi="Garamond" w:cs="Times New Roman"/>
                <w:lang w:eastAsia="ar-SA"/>
              </w:rPr>
            </w:pPr>
          </w:p>
        </w:tc>
        <w:tc>
          <w:tcPr>
            <w:tcW w:w="2167" w:type="dxa"/>
            <w:tcBorders>
              <w:top w:val="single" w:sz="4" w:space="0" w:color="000000"/>
              <w:left w:val="single" w:sz="4" w:space="0" w:color="000000"/>
              <w:bottom w:val="single" w:sz="4" w:space="0" w:color="000000"/>
              <w:right w:val="single" w:sz="4" w:space="0" w:color="000000"/>
            </w:tcBorders>
            <w:vAlign w:val="center"/>
          </w:tcPr>
          <w:p w14:paraId="5CBE0E39"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 – 1 pkt.</w:t>
            </w:r>
          </w:p>
          <w:p w14:paraId="02348BDC"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NIE – 0 pkt.</w:t>
            </w:r>
          </w:p>
        </w:tc>
      </w:tr>
      <w:tr w:rsidR="00AD7907" w:rsidRPr="00B97EFA" w14:paraId="06218CFE" w14:textId="77777777" w:rsidTr="00BA07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2" w:type="dxa"/>
            <w:tcBorders>
              <w:top w:val="single" w:sz="4" w:space="0" w:color="000000"/>
              <w:left w:val="single" w:sz="4" w:space="0" w:color="000000"/>
              <w:bottom w:val="single" w:sz="4" w:space="0" w:color="000000"/>
              <w:right w:val="single" w:sz="4" w:space="0" w:color="000000"/>
            </w:tcBorders>
            <w:vAlign w:val="center"/>
          </w:tcPr>
          <w:p w14:paraId="7B7FAD8A" w14:textId="77777777" w:rsidR="00AD7907" w:rsidRPr="00B97EFA" w:rsidRDefault="00AD7907" w:rsidP="00A953EE">
            <w:pPr>
              <w:pStyle w:val="Akapitzlist"/>
              <w:numPr>
                <w:ilvl w:val="0"/>
                <w:numId w:val="19"/>
              </w:numPr>
              <w:suppressAutoHyphens/>
              <w:spacing w:after="0" w:line="240" w:lineRule="auto"/>
              <w:rPr>
                <w:rFonts w:ascii="Garamond" w:eastAsia="Times New Roman" w:hAnsi="Garamond"/>
                <w:lang w:eastAsia="ar-SA"/>
              </w:rPr>
            </w:pPr>
          </w:p>
        </w:tc>
        <w:tc>
          <w:tcPr>
            <w:tcW w:w="8084" w:type="dxa"/>
            <w:tcBorders>
              <w:top w:val="single" w:sz="4" w:space="0" w:color="000000"/>
              <w:left w:val="single" w:sz="4" w:space="0" w:color="000000"/>
              <w:bottom w:val="single" w:sz="4" w:space="0" w:color="000000"/>
              <w:right w:val="single" w:sz="4" w:space="0" w:color="000000"/>
            </w:tcBorders>
            <w:vAlign w:val="center"/>
            <w:hideMark/>
          </w:tcPr>
          <w:p w14:paraId="6C31762D" w14:textId="77777777" w:rsidR="00AD7907" w:rsidRPr="00B97EFA" w:rsidRDefault="00A953EE" w:rsidP="00BA07B9">
            <w:pPr>
              <w:suppressAutoHyphens/>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Tr</w:t>
            </w:r>
            <w:r w:rsidR="00AD7907" w:rsidRPr="00B97EFA">
              <w:rPr>
                <w:rFonts w:ascii="Garamond" w:eastAsia="Times New Roman" w:hAnsi="Garamond" w:cs="Times New Roman"/>
                <w:lang w:eastAsia="ar-SA"/>
              </w:rPr>
              <w:t>wałość produktu rozumiana jako gwarantowany okres pełnego wsparcia serwisowego oraz pełnego dostępu części zamiennych i oprogramowania</w:t>
            </w:r>
          </w:p>
        </w:tc>
        <w:tc>
          <w:tcPr>
            <w:tcW w:w="2126" w:type="dxa"/>
            <w:tcBorders>
              <w:top w:val="single" w:sz="4" w:space="0" w:color="000000"/>
              <w:left w:val="single" w:sz="4" w:space="0" w:color="000000"/>
              <w:bottom w:val="single" w:sz="4" w:space="0" w:color="000000"/>
              <w:right w:val="single" w:sz="4" w:space="0" w:color="000000"/>
            </w:tcBorders>
            <w:vAlign w:val="center"/>
          </w:tcPr>
          <w:p w14:paraId="408F7DAE"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TAK/NIE</w:t>
            </w:r>
          </w:p>
        </w:tc>
        <w:tc>
          <w:tcPr>
            <w:tcW w:w="1944" w:type="dxa"/>
            <w:gridSpan w:val="2"/>
            <w:tcBorders>
              <w:top w:val="single" w:sz="4" w:space="0" w:color="000000"/>
              <w:left w:val="single" w:sz="4" w:space="0" w:color="000000"/>
              <w:bottom w:val="single" w:sz="4" w:space="0" w:color="000000"/>
              <w:right w:val="single" w:sz="4" w:space="0" w:color="000000"/>
            </w:tcBorders>
          </w:tcPr>
          <w:p w14:paraId="5BD55440" w14:textId="77777777" w:rsidR="00AD7907" w:rsidRPr="00B97EFA" w:rsidRDefault="00AD7907" w:rsidP="00AD7907">
            <w:pPr>
              <w:suppressAutoHyphens/>
              <w:spacing w:after="0" w:line="240" w:lineRule="auto"/>
              <w:rPr>
                <w:rFonts w:ascii="Garamond" w:eastAsia="Times New Roman" w:hAnsi="Garamond" w:cs="Times New Roman"/>
                <w:lang w:eastAsia="ar-SA"/>
              </w:rPr>
            </w:pPr>
          </w:p>
        </w:tc>
        <w:tc>
          <w:tcPr>
            <w:tcW w:w="2167" w:type="dxa"/>
            <w:tcBorders>
              <w:top w:val="single" w:sz="4" w:space="0" w:color="000000"/>
              <w:left w:val="single" w:sz="4" w:space="0" w:color="000000"/>
              <w:bottom w:val="single" w:sz="4" w:space="0" w:color="000000"/>
              <w:right w:val="single" w:sz="4" w:space="0" w:color="000000"/>
            </w:tcBorders>
            <w:vAlign w:val="center"/>
          </w:tcPr>
          <w:p w14:paraId="220E0580"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 – 1 pkt.</w:t>
            </w:r>
          </w:p>
          <w:p w14:paraId="0EF5C8B5"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NIE – 0 pkt.</w:t>
            </w:r>
          </w:p>
        </w:tc>
      </w:tr>
      <w:tr w:rsidR="00AD7907" w:rsidRPr="00B97EFA" w14:paraId="3FE17C31" w14:textId="77777777" w:rsidTr="00BA07B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1" w:type="dxa"/>
            <w:right w:w="71" w:type="dxa"/>
          </w:tblCellMar>
          <w:tblLook w:val="04A0" w:firstRow="1" w:lastRow="0" w:firstColumn="1" w:lastColumn="0" w:noHBand="0" w:noVBand="1"/>
        </w:tblPrEx>
        <w:tc>
          <w:tcPr>
            <w:tcW w:w="422" w:type="dxa"/>
            <w:tcBorders>
              <w:top w:val="single" w:sz="4" w:space="0" w:color="000000"/>
              <w:left w:val="single" w:sz="4" w:space="0" w:color="000000"/>
              <w:bottom w:val="single" w:sz="4" w:space="0" w:color="000000"/>
              <w:right w:val="single" w:sz="4" w:space="0" w:color="000000"/>
            </w:tcBorders>
            <w:vAlign w:val="center"/>
          </w:tcPr>
          <w:p w14:paraId="502A9974" w14:textId="77777777" w:rsidR="00AD7907" w:rsidRPr="00B97EFA" w:rsidRDefault="00AD7907" w:rsidP="00A953EE">
            <w:pPr>
              <w:pStyle w:val="Akapitzlist"/>
              <w:numPr>
                <w:ilvl w:val="0"/>
                <w:numId w:val="19"/>
              </w:numPr>
              <w:suppressAutoHyphens/>
              <w:spacing w:after="0" w:line="240" w:lineRule="auto"/>
              <w:rPr>
                <w:rFonts w:ascii="Garamond" w:eastAsia="Times New Roman" w:hAnsi="Garamond"/>
                <w:lang w:eastAsia="ar-SA"/>
              </w:rPr>
            </w:pPr>
          </w:p>
        </w:tc>
        <w:tc>
          <w:tcPr>
            <w:tcW w:w="8084" w:type="dxa"/>
            <w:tcBorders>
              <w:top w:val="single" w:sz="4" w:space="0" w:color="000000"/>
              <w:left w:val="single" w:sz="4" w:space="0" w:color="000000"/>
              <w:bottom w:val="single" w:sz="4" w:space="0" w:color="000000"/>
              <w:right w:val="single" w:sz="4" w:space="0" w:color="000000"/>
            </w:tcBorders>
            <w:hideMark/>
          </w:tcPr>
          <w:p w14:paraId="0D4DE54A" w14:textId="77777777" w:rsidR="00AD7907" w:rsidRPr="00B97EFA" w:rsidRDefault="00A953EE" w:rsidP="00BA07B9">
            <w:pPr>
              <w:suppressAutoHyphens/>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M</w:t>
            </w:r>
            <w:r w:rsidR="00AD7907" w:rsidRPr="00B97EFA">
              <w:rPr>
                <w:rFonts w:ascii="Garamond" w:eastAsia="Times New Roman" w:hAnsi="Garamond" w:cs="Times New Roman"/>
                <w:lang w:eastAsia="ar-SA"/>
              </w:rPr>
              <w:t>ożliwość automatycznego przechodzenia urządzenia w tryb czuwania/niskiego poboru mocy</w:t>
            </w:r>
          </w:p>
        </w:tc>
        <w:tc>
          <w:tcPr>
            <w:tcW w:w="2126" w:type="dxa"/>
            <w:tcBorders>
              <w:top w:val="single" w:sz="4" w:space="0" w:color="000000"/>
              <w:left w:val="single" w:sz="4" w:space="0" w:color="000000"/>
              <w:bottom w:val="single" w:sz="4" w:space="0" w:color="000000"/>
              <w:right w:val="single" w:sz="4" w:space="0" w:color="000000"/>
            </w:tcBorders>
            <w:vAlign w:val="center"/>
            <w:hideMark/>
          </w:tcPr>
          <w:p w14:paraId="0061FBD0"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TAK/NIE</w:t>
            </w:r>
          </w:p>
        </w:tc>
        <w:tc>
          <w:tcPr>
            <w:tcW w:w="1944" w:type="dxa"/>
            <w:gridSpan w:val="2"/>
            <w:tcBorders>
              <w:top w:val="single" w:sz="4" w:space="0" w:color="000000"/>
              <w:left w:val="single" w:sz="4" w:space="0" w:color="000000"/>
              <w:bottom w:val="single" w:sz="4" w:space="0" w:color="000000"/>
              <w:right w:val="single" w:sz="4" w:space="0" w:color="000000"/>
            </w:tcBorders>
          </w:tcPr>
          <w:p w14:paraId="4A060951" w14:textId="77777777" w:rsidR="00AD7907" w:rsidRPr="00B97EFA" w:rsidRDefault="00AD7907" w:rsidP="00AD7907">
            <w:pPr>
              <w:suppressAutoHyphens/>
              <w:spacing w:after="0" w:line="240" w:lineRule="auto"/>
              <w:rPr>
                <w:rFonts w:ascii="Garamond" w:eastAsia="Times New Roman" w:hAnsi="Garamond" w:cs="Times New Roman"/>
                <w:lang w:eastAsia="ar-SA"/>
              </w:rPr>
            </w:pPr>
          </w:p>
        </w:tc>
        <w:tc>
          <w:tcPr>
            <w:tcW w:w="2167" w:type="dxa"/>
            <w:tcBorders>
              <w:top w:val="single" w:sz="4" w:space="0" w:color="000000"/>
              <w:left w:val="single" w:sz="4" w:space="0" w:color="000000"/>
              <w:bottom w:val="single" w:sz="4" w:space="0" w:color="000000"/>
              <w:right w:val="single" w:sz="4" w:space="0" w:color="000000"/>
            </w:tcBorders>
            <w:vAlign w:val="center"/>
          </w:tcPr>
          <w:p w14:paraId="64A04F74"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 – 1 pkt.</w:t>
            </w:r>
          </w:p>
          <w:p w14:paraId="7514F3FF" w14:textId="77777777" w:rsidR="00AD7907" w:rsidRPr="00B97EFA" w:rsidRDefault="00AD7907" w:rsidP="00BA07B9">
            <w:pPr>
              <w:suppressAutoHyphens/>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NIE – 0 pkt.</w:t>
            </w:r>
          </w:p>
        </w:tc>
      </w:tr>
    </w:tbl>
    <w:p w14:paraId="1426DBF6" w14:textId="02D878A0" w:rsidR="00962D4E" w:rsidRPr="00B97EFA" w:rsidRDefault="00962D4E" w:rsidP="00E862B7">
      <w:pPr>
        <w:suppressAutoHyphens/>
        <w:spacing w:before="120" w:after="12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t>WARUNKI GWARANCJI</w:t>
      </w:r>
    </w:p>
    <w:tbl>
      <w:tblPr>
        <w:tblW w:w="14602" w:type="dxa"/>
        <w:tblInd w:w="-72" w:type="dxa"/>
        <w:tblLayout w:type="fixed"/>
        <w:tblCellMar>
          <w:left w:w="70" w:type="dxa"/>
          <w:right w:w="70" w:type="dxa"/>
        </w:tblCellMar>
        <w:tblLook w:val="0000" w:firstRow="0" w:lastRow="0" w:firstColumn="0" w:lastColumn="0" w:noHBand="0" w:noVBand="0"/>
      </w:tblPr>
      <w:tblGrid>
        <w:gridCol w:w="426"/>
        <w:gridCol w:w="8080"/>
        <w:gridCol w:w="2126"/>
        <w:gridCol w:w="1843"/>
        <w:gridCol w:w="2127"/>
      </w:tblGrid>
      <w:tr w:rsidR="00962D4E" w:rsidRPr="00B97EFA" w14:paraId="58DB3E02" w14:textId="77777777" w:rsidTr="001F650A">
        <w:tc>
          <w:tcPr>
            <w:tcW w:w="426" w:type="dxa"/>
            <w:tcBorders>
              <w:top w:val="single" w:sz="4" w:space="0" w:color="000000"/>
              <w:left w:val="single" w:sz="4" w:space="0" w:color="000000"/>
              <w:bottom w:val="single" w:sz="4" w:space="0" w:color="000000"/>
            </w:tcBorders>
            <w:shd w:val="clear" w:color="auto" w:fill="auto"/>
            <w:vAlign w:val="center"/>
          </w:tcPr>
          <w:p w14:paraId="31D12E3B"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LP</w:t>
            </w:r>
          </w:p>
        </w:tc>
        <w:tc>
          <w:tcPr>
            <w:tcW w:w="8080" w:type="dxa"/>
            <w:tcBorders>
              <w:top w:val="single" w:sz="4" w:space="0" w:color="000000"/>
              <w:left w:val="single" w:sz="4" w:space="0" w:color="000000"/>
              <w:bottom w:val="single" w:sz="4" w:space="0" w:color="000000"/>
            </w:tcBorders>
            <w:shd w:val="clear" w:color="auto" w:fill="auto"/>
            <w:vAlign w:val="center"/>
          </w:tcPr>
          <w:p w14:paraId="40E75A4F" w14:textId="77777777" w:rsidR="00962D4E" w:rsidRPr="00B97EFA" w:rsidRDefault="00962D4E" w:rsidP="000A5F62">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B97EFA">
              <w:rPr>
                <w:rFonts w:ascii="Garamond" w:eastAsia="Times New Roman" w:hAnsi="Garamond" w:cs="Times New Roman"/>
                <w:b/>
                <w:bCs/>
                <w:lang w:eastAsia="ar-SA"/>
              </w:rPr>
              <w:t>PARAMETR</w:t>
            </w:r>
          </w:p>
        </w:tc>
        <w:tc>
          <w:tcPr>
            <w:tcW w:w="2126" w:type="dxa"/>
            <w:tcBorders>
              <w:top w:val="single" w:sz="4" w:space="0" w:color="000000"/>
              <w:left w:val="single" w:sz="4" w:space="0" w:color="000000"/>
              <w:bottom w:val="single" w:sz="4" w:space="0" w:color="000000"/>
            </w:tcBorders>
            <w:shd w:val="clear" w:color="auto" w:fill="auto"/>
            <w:vAlign w:val="center"/>
          </w:tcPr>
          <w:p w14:paraId="0680707B"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PARAMETR WYMAGANY</w:t>
            </w:r>
          </w:p>
        </w:tc>
        <w:tc>
          <w:tcPr>
            <w:tcW w:w="1843" w:type="dxa"/>
            <w:tcBorders>
              <w:top w:val="single" w:sz="4" w:space="0" w:color="000000"/>
              <w:left w:val="single" w:sz="4" w:space="0" w:color="000000"/>
              <w:bottom w:val="single" w:sz="4" w:space="0" w:color="000000"/>
            </w:tcBorders>
            <w:shd w:val="clear" w:color="auto" w:fill="auto"/>
            <w:vAlign w:val="center"/>
          </w:tcPr>
          <w:p w14:paraId="0867C1C1"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PARAMETR OFEROWANY</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0BCE4"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SPOSÓB OCENY</w:t>
            </w:r>
          </w:p>
        </w:tc>
      </w:tr>
      <w:tr w:rsidR="00702AAB" w:rsidRPr="00B97EFA" w14:paraId="6A20444F" w14:textId="77777777" w:rsidTr="001F650A">
        <w:tc>
          <w:tcPr>
            <w:tcW w:w="426" w:type="dxa"/>
            <w:tcBorders>
              <w:top w:val="single" w:sz="4" w:space="0" w:color="000000"/>
              <w:left w:val="single" w:sz="4" w:space="0" w:color="000000"/>
              <w:bottom w:val="single" w:sz="4" w:space="0" w:color="000000"/>
            </w:tcBorders>
            <w:shd w:val="clear" w:color="auto" w:fill="auto"/>
          </w:tcPr>
          <w:p w14:paraId="6DE6C1FE" w14:textId="77777777" w:rsidR="00702AAB" w:rsidRPr="00B97EFA" w:rsidRDefault="00702AAB" w:rsidP="00A953EE">
            <w:pPr>
              <w:pStyle w:val="Akapitzlist"/>
              <w:numPr>
                <w:ilvl w:val="0"/>
                <w:numId w:val="19"/>
              </w:numPr>
              <w:spacing w:before="100" w:beforeAutospacing="1" w:after="100" w:afterAutospacing="1" w:line="288" w:lineRule="auto"/>
              <w:rPr>
                <w:rFonts w:ascii="Garamond" w:hAnsi="Garamond"/>
                <w:color w:val="000000" w:themeColor="text1"/>
              </w:rPr>
            </w:pPr>
          </w:p>
        </w:tc>
        <w:tc>
          <w:tcPr>
            <w:tcW w:w="8080" w:type="dxa"/>
            <w:tcBorders>
              <w:top w:val="single" w:sz="4" w:space="0" w:color="000000"/>
              <w:left w:val="single" w:sz="4" w:space="0" w:color="000000"/>
              <w:bottom w:val="single" w:sz="4" w:space="0" w:color="000000"/>
            </w:tcBorders>
            <w:shd w:val="clear" w:color="auto" w:fill="auto"/>
            <w:vAlign w:val="center"/>
          </w:tcPr>
          <w:p w14:paraId="48AD235C" w14:textId="44820F7D" w:rsidR="00702AAB" w:rsidRPr="00B97EFA" w:rsidRDefault="00702AAB" w:rsidP="00527E5C">
            <w:pPr>
              <w:snapToGrid w:val="0"/>
              <w:spacing w:before="60" w:after="60" w:line="240" w:lineRule="auto"/>
              <w:jc w:val="both"/>
              <w:rPr>
                <w:rFonts w:ascii="Garamond" w:hAnsi="Garamond" w:cs="Times New Roman"/>
                <w:color w:val="000000" w:themeColor="text1"/>
              </w:rPr>
            </w:pPr>
            <w:r w:rsidRPr="00B97EFA">
              <w:rPr>
                <w:rFonts w:ascii="Garamond" w:hAnsi="Garamond" w:cs="Times New Roman"/>
                <w:color w:val="000000" w:themeColor="text1"/>
              </w:rPr>
              <w:t>Okres gwarancji [liczba miesięcy]</w:t>
            </w:r>
          </w:p>
          <w:p w14:paraId="35326474" w14:textId="77777777" w:rsidR="00702AAB" w:rsidRPr="00B97EFA" w:rsidRDefault="00702AAB" w:rsidP="00527E5C">
            <w:pPr>
              <w:spacing w:before="60" w:after="60" w:line="240" w:lineRule="auto"/>
              <w:jc w:val="both"/>
              <w:rPr>
                <w:rFonts w:ascii="Garamond" w:hAnsi="Garamond" w:cs="Times New Roman"/>
                <w:iCs/>
                <w:color w:val="000000" w:themeColor="text1"/>
              </w:rPr>
            </w:pPr>
            <w:r w:rsidRPr="00B97EFA">
              <w:rPr>
                <w:rFonts w:ascii="Garamond" w:hAnsi="Garamond" w:cs="Times New Roman"/>
                <w:color w:val="000000" w:themeColor="text1"/>
              </w:rPr>
              <w:t>UWAGA - należy podać pełną liczbę miesięcy. Wartości ułamkowe będą przy ocenie zaokrąglane w dół – do pełnych miesięcy. Zamawiający zastrzega, że okres rękojmi musi być równy okresowi gwarancji. Zamawiający zastrzega, że górną granicą punktacji gwarancji będzie 5 lat.</w:t>
            </w:r>
          </w:p>
        </w:tc>
        <w:tc>
          <w:tcPr>
            <w:tcW w:w="2126" w:type="dxa"/>
            <w:tcBorders>
              <w:top w:val="single" w:sz="4" w:space="0" w:color="000000"/>
              <w:left w:val="single" w:sz="4" w:space="0" w:color="000000"/>
              <w:bottom w:val="single" w:sz="4" w:space="0" w:color="000000"/>
            </w:tcBorders>
            <w:shd w:val="clear" w:color="auto" w:fill="auto"/>
            <w:vAlign w:val="center"/>
          </w:tcPr>
          <w:p w14:paraId="69447C6C" w14:textId="77777777" w:rsidR="00702AAB" w:rsidRPr="00B97EFA" w:rsidRDefault="00702AAB" w:rsidP="00527E5C">
            <w:pPr>
              <w:suppressAutoHyphens/>
              <w:snapToGrid w:val="0"/>
              <w:spacing w:after="1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&gt;= 24</w:t>
            </w:r>
          </w:p>
        </w:tc>
        <w:tc>
          <w:tcPr>
            <w:tcW w:w="1843" w:type="dxa"/>
            <w:tcBorders>
              <w:top w:val="single" w:sz="4" w:space="0" w:color="000000"/>
              <w:left w:val="single" w:sz="4" w:space="0" w:color="000000"/>
              <w:bottom w:val="single" w:sz="4" w:space="0" w:color="000000"/>
            </w:tcBorders>
            <w:shd w:val="clear" w:color="auto" w:fill="auto"/>
            <w:vAlign w:val="center"/>
          </w:tcPr>
          <w:p w14:paraId="0366239D" w14:textId="77777777" w:rsidR="00702AAB" w:rsidRPr="00B97EFA" w:rsidRDefault="00702AAB" w:rsidP="00527E5C">
            <w:pPr>
              <w:suppressAutoHyphens/>
              <w:snapToGrid w:val="0"/>
              <w:spacing w:after="0" w:line="240" w:lineRule="auto"/>
              <w:jc w:val="center"/>
              <w:rPr>
                <w:rFonts w:ascii="Garamond" w:eastAsia="Times New Roman" w:hAnsi="Garamond"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0F27D" w14:textId="77777777" w:rsidR="00702AAB" w:rsidRPr="00B97EFA" w:rsidRDefault="00702AAB" w:rsidP="00527E5C">
            <w:pPr>
              <w:suppressAutoHyphens/>
              <w:spacing w:after="0" w:line="240" w:lineRule="auto"/>
              <w:jc w:val="center"/>
              <w:rPr>
                <w:rFonts w:ascii="Garamond" w:eastAsia="Times New Roman" w:hAnsi="Garamond" w:cs="Times New Roman"/>
                <w:bCs/>
                <w:lang w:eastAsia="ar-SA"/>
              </w:rPr>
            </w:pPr>
            <w:r w:rsidRPr="00B97EFA">
              <w:rPr>
                <w:rFonts w:ascii="Garamond" w:eastAsia="Times New Roman" w:hAnsi="Garamond" w:cs="Times New Roman"/>
                <w:bCs/>
                <w:lang w:eastAsia="ar-SA"/>
              </w:rPr>
              <w:t>najdłuższy okres – 10 pkt.,</w:t>
            </w:r>
          </w:p>
          <w:p w14:paraId="08135E96" w14:textId="77777777" w:rsidR="00702AAB" w:rsidRPr="00B97EFA" w:rsidRDefault="00702AAB" w:rsidP="00527E5C">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bCs/>
                <w:lang w:eastAsia="ar-SA"/>
              </w:rPr>
              <w:t>inne – proporcjonalnie mniej (względem najdłuższej zaoferowanej gwarancji)</w:t>
            </w:r>
          </w:p>
        </w:tc>
      </w:tr>
      <w:tr w:rsidR="00702AAB" w:rsidRPr="00B97EFA" w14:paraId="6C06AEC4" w14:textId="77777777" w:rsidTr="001F650A">
        <w:tc>
          <w:tcPr>
            <w:tcW w:w="426" w:type="dxa"/>
            <w:tcBorders>
              <w:left w:val="single" w:sz="4" w:space="0" w:color="000000"/>
              <w:bottom w:val="single" w:sz="4" w:space="0" w:color="000000"/>
            </w:tcBorders>
            <w:shd w:val="clear" w:color="auto" w:fill="auto"/>
          </w:tcPr>
          <w:p w14:paraId="72E9694B" w14:textId="77777777" w:rsidR="00702AAB" w:rsidRPr="00B97EFA" w:rsidRDefault="00702AAB" w:rsidP="00A953EE">
            <w:pPr>
              <w:pStyle w:val="Akapitzlist"/>
              <w:numPr>
                <w:ilvl w:val="0"/>
                <w:numId w:val="19"/>
              </w:numPr>
              <w:spacing w:before="100" w:beforeAutospacing="1" w:after="100" w:afterAutospacing="1" w:line="288" w:lineRule="auto"/>
              <w:rPr>
                <w:rFonts w:ascii="Garamond" w:hAnsi="Garamond"/>
                <w:color w:val="000000" w:themeColor="text1"/>
              </w:rPr>
            </w:pPr>
          </w:p>
        </w:tc>
        <w:tc>
          <w:tcPr>
            <w:tcW w:w="8080" w:type="dxa"/>
            <w:tcBorders>
              <w:left w:val="single" w:sz="4" w:space="0" w:color="000000"/>
              <w:bottom w:val="single" w:sz="4" w:space="0" w:color="000000"/>
            </w:tcBorders>
            <w:shd w:val="clear" w:color="auto" w:fill="auto"/>
            <w:vAlign w:val="center"/>
          </w:tcPr>
          <w:p w14:paraId="7F795BA0" w14:textId="77777777" w:rsidR="00702AAB" w:rsidRPr="00B97EFA" w:rsidRDefault="00702AAB" w:rsidP="00A953EE">
            <w:pPr>
              <w:snapToGrid w:val="0"/>
              <w:spacing w:before="60" w:after="60" w:line="288" w:lineRule="auto"/>
              <w:jc w:val="both"/>
              <w:rPr>
                <w:rFonts w:ascii="Garamond" w:hAnsi="Garamond" w:cs="Times New Roman"/>
                <w:color w:val="000000" w:themeColor="text1"/>
              </w:rPr>
            </w:pPr>
            <w:r w:rsidRPr="00B97EFA">
              <w:rPr>
                <w:rFonts w:ascii="Garamond" w:hAnsi="Garamond" w:cs="Times New Roman"/>
                <w:color w:val="000000" w:themeColor="text1"/>
              </w:rPr>
              <w:t xml:space="preserve">Gwarancja produkcji części zamiennych [liczba lat] – min. 8 lat </w:t>
            </w:r>
          </w:p>
        </w:tc>
        <w:tc>
          <w:tcPr>
            <w:tcW w:w="2126" w:type="dxa"/>
            <w:tcBorders>
              <w:left w:val="single" w:sz="4" w:space="0" w:color="000000"/>
              <w:bottom w:val="single" w:sz="4" w:space="0" w:color="000000"/>
            </w:tcBorders>
            <w:shd w:val="clear" w:color="auto" w:fill="auto"/>
            <w:vAlign w:val="center"/>
          </w:tcPr>
          <w:p w14:paraId="6DBD1337" w14:textId="77777777" w:rsidR="00702AAB" w:rsidRPr="00B97EFA" w:rsidRDefault="00B97EFA"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w:t>
            </w:r>
            <w:r w:rsidR="00702AAB" w:rsidRPr="00B97EFA">
              <w:rPr>
                <w:rFonts w:ascii="Garamond" w:eastAsia="Times New Roman" w:hAnsi="Garamond" w:cs="Times New Roman"/>
                <w:lang w:eastAsia="ar-SA"/>
              </w:rPr>
              <w:t>ak</w:t>
            </w:r>
            <w:r>
              <w:rPr>
                <w:rFonts w:ascii="Garamond" w:eastAsia="Times New Roman" w:hAnsi="Garamond" w:cs="Times New Roman"/>
                <w:lang w:eastAsia="ar-SA"/>
              </w:rPr>
              <w:t>, podać</w:t>
            </w:r>
          </w:p>
        </w:tc>
        <w:tc>
          <w:tcPr>
            <w:tcW w:w="1843" w:type="dxa"/>
            <w:tcBorders>
              <w:left w:val="single" w:sz="4" w:space="0" w:color="000000"/>
              <w:bottom w:val="single" w:sz="4" w:space="0" w:color="000000"/>
            </w:tcBorders>
            <w:shd w:val="clear" w:color="auto" w:fill="auto"/>
            <w:vAlign w:val="center"/>
          </w:tcPr>
          <w:p w14:paraId="09971C32" w14:textId="77777777" w:rsidR="00702AAB" w:rsidRPr="00B97EFA" w:rsidRDefault="00702AAB" w:rsidP="00A953EE">
            <w:pPr>
              <w:jc w:val="center"/>
              <w:rPr>
                <w:rFonts w:ascii="Garamond" w:hAnsi="Garamond"/>
              </w:rPr>
            </w:pPr>
          </w:p>
        </w:tc>
        <w:tc>
          <w:tcPr>
            <w:tcW w:w="2127" w:type="dxa"/>
            <w:tcBorders>
              <w:left w:val="single" w:sz="4" w:space="0" w:color="000000"/>
              <w:bottom w:val="single" w:sz="4" w:space="0" w:color="000000"/>
              <w:right w:val="single" w:sz="4" w:space="0" w:color="000000"/>
            </w:tcBorders>
            <w:shd w:val="clear" w:color="auto" w:fill="auto"/>
            <w:vAlign w:val="center"/>
          </w:tcPr>
          <w:p w14:paraId="05215D58" w14:textId="77777777" w:rsidR="00702AAB" w:rsidRPr="00B97EFA" w:rsidRDefault="00702AAB"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702AAB" w:rsidRPr="00B97EFA" w14:paraId="01F49B8A" w14:textId="77777777" w:rsidTr="001F650A">
        <w:tc>
          <w:tcPr>
            <w:tcW w:w="426" w:type="dxa"/>
            <w:tcBorders>
              <w:top w:val="single" w:sz="4" w:space="0" w:color="000000"/>
              <w:left w:val="single" w:sz="4" w:space="0" w:color="000000"/>
              <w:bottom w:val="single" w:sz="4" w:space="0" w:color="000000"/>
            </w:tcBorders>
            <w:shd w:val="clear" w:color="auto" w:fill="auto"/>
          </w:tcPr>
          <w:p w14:paraId="576B7F13" w14:textId="77777777" w:rsidR="00702AAB" w:rsidRPr="00B97EFA" w:rsidRDefault="00702AAB" w:rsidP="00A953EE">
            <w:pPr>
              <w:pStyle w:val="Akapitzlist"/>
              <w:numPr>
                <w:ilvl w:val="0"/>
                <w:numId w:val="19"/>
              </w:numPr>
              <w:spacing w:before="100" w:beforeAutospacing="1" w:after="100" w:afterAutospacing="1" w:line="288" w:lineRule="auto"/>
              <w:rPr>
                <w:rFonts w:ascii="Garamond" w:hAnsi="Garamond"/>
                <w:color w:val="000000" w:themeColor="text1"/>
              </w:rPr>
            </w:pPr>
          </w:p>
        </w:tc>
        <w:tc>
          <w:tcPr>
            <w:tcW w:w="8080" w:type="dxa"/>
            <w:tcBorders>
              <w:top w:val="single" w:sz="4" w:space="0" w:color="000000"/>
              <w:left w:val="single" w:sz="4" w:space="0" w:color="000000"/>
              <w:bottom w:val="single" w:sz="4" w:space="0" w:color="000000"/>
            </w:tcBorders>
            <w:shd w:val="clear" w:color="auto" w:fill="auto"/>
            <w:vAlign w:val="center"/>
          </w:tcPr>
          <w:p w14:paraId="51F6EF11" w14:textId="77777777" w:rsidR="00702AAB" w:rsidRPr="00B97EFA" w:rsidRDefault="00702AAB" w:rsidP="00A953EE">
            <w:pPr>
              <w:tabs>
                <w:tab w:val="left" w:pos="0"/>
              </w:tabs>
              <w:snapToGrid w:val="0"/>
              <w:spacing w:before="60" w:after="60" w:line="288" w:lineRule="auto"/>
              <w:jc w:val="both"/>
              <w:rPr>
                <w:rFonts w:ascii="Garamond" w:hAnsi="Garamond" w:cs="Times New Roman"/>
                <w:color w:val="000000" w:themeColor="text1"/>
              </w:rPr>
            </w:pPr>
            <w:r w:rsidRPr="00B97EFA">
              <w:rPr>
                <w:rFonts w:ascii="Garamond" w:hAnsi="Garamond" w:cs="Times New Roman"/>
                <w:color w:val="000000" w:themeColor="text1"/>
              </w:rPr>
              <w:t>Przedłużenie okresu gwarancji o każdy dzień trwającej naprawy</w:t>
            </w:r>
          </w:p>
        </w:tc>
        <w:tc>
          <w:tcPr>
            <w:tcW w:w="2126" w:type="dxa"/>
            <w:tcBorders>
              <w:top w:val="single" w:sz="4" w:space="0" w:color="000000"/>
              <w:left w:val="single" w:sz="4" w:space="0" w:color="000000"/>
              <w:bottom w:val="single" w:sz="4" w:space="0" w:color="000000"/>
            </w:tcBorders>
            <w:shd w:val="clear" w:color="auto" w:fill="auto"/>
            <w:vAlign w:val="center"/>
          </w:tcPr>
          <w:p w14:paraId="093E3FFD" w14:textId="77777777" w:rsidR="00702AAB" w:rsidRPr="00B97EFA" w:rsidRDefault="00702AAB" w:rsidP="00A953EE">
            <w:pPr>
              <w:suppressAutoHyphens/>
              <w:snapToGrid w:val="0"/>
              <w:spacing w:after="1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3" w:type="dxa"/>
            <w:tcBorders>
              <w:top w:val="single" w:sz="4" w:space="0" w:color="000000"/>
              <w:left w:val="single" w:sz="4" w:space="0" w:color="000000"/>
              <w:bottom w:val="single" w:sz="4" w:space="0" w:color="000000"/>
            </w:tcBorders>
            <w:shd w:val="clear" w:color="auto" w:fill="auto"/>
            <w:vAlign w:val="center"/>
          </w:tcPr>
          <w:p w14:paraId="34297419" w14:textId="77777777" w:rsidR="00702AAB" w:rsidRPr="00B97EFA" w:rsidRDefault="00702AAB" w:rsidP="00A953EE">
            <w:pPr>
              <w:jc w:val="center"/>
              <w:rPr>
                <w:rFonts w:ascii="Garamond" w:hAnsi="Garamond"/>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7BCD9" w14:textId="77777777" w:rsidR="00702AAB" w:rsidRPr="00B97EFA" w:rsidRDefault="00702AAB"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702AAB" w:rsidRPr="00B97EFA" w14:paraId="38E40218" w14:textId="77777777" w:rsidTr="001F650A">
        <w:tc>
          <w:tcPr>
            <w:tcW w:w="426" w:type="dxa"/>
            <w:tcBorders>
              <w:top w:val="single" w:sz="4" w:space="0" w:color="000000"/>
              <w:left w:val="single" w:sz="4" w:space="0" w:color="000000"/>
              <w:bottom w:val="single" w:sz="4" w:space="0" w:color="000000"/>
            </w:tcBorders>
            <w:shd w:val="clear" w:color="auto" w:fill="auto"/>
            <w:vAlign w:val="center"/>
          </w:tcPr>
          <w:p w14:paraId="1FFFB448" w14:textId="77777777" w:rsidR="00702AAB" w:rsidRPr="00B97EFA" w:rsidRDefault="00702AAB" w:rsidP="00A953EE">
            <w:pPr>
              <w:pStyle w:val="Akapitzlist"/>
              <w:numPr>
                <w:ilvl w:val="0"/>
                <w:numId w:val="19"/>
              </w:numPr>
              <w:suppressAutoHyphens/>
              <w:snapToGrid w:val="0"/>
              <w:spacing w:after="0" w:line="240" w:lineRule="auto"/>
              <w:rPr>
                <w:rFonts w:ascii="Garamond" w:eastAsia="Times New Roman" w:hAnsi="Garamond"/>
                <w:lang w:eastAsia="ar-SA"/>
              </w:rPr>
            </w:pPr>
          </w:p>
        </w:tc>
        <w:tc>
          <w:tcPr>
            <w:tcW w:w="8080" w:type="dxa"/>
            <w:tcBorders>
              <w:top w:val="single" w:sz="4" w:space="0" w:color="000000"/>
              <w:left w:val="single" w:sz="4" w:space="0" w:color="000000"/>
              <w:bottom w:val="single" w:sz="4" w:space="0" w:color="000000"/>
            </w:tcBorders>
            <w:shd w:val="clear" w:color="auto" w:fill="auto"/>
          </w:tcPr>
          <w:p w14:paraId="2FB3FC03" w14:textId="77777777" w:rsidR="00702AAB" w:rsidRPr="00B97EFA" w:rsidRDefault="00702AAB" w:rsidP="00A953EE">
            <w:pPr>
              <w:suppressAutoHyphens/>
              <w:snapToGrid w:val="0"/>
              <w:spacing w:before="60" w:after="60" w:line="240" w:lineRule="auto"/>
              <w:rPr>
                <w:rFonts w:ascii="Garamond" w:eastAsia="Times New Roman" w:hAnsi="Garamond" w:cs="Times New Roman"/>
                <w:lang w:eastAsia="ar-SA"/>
              </w:rPr>
            </w:pPr>
            <w:r w:rsidRPr="00B97EFA">
              <w:rPr>
                <w:rFonts w:ascii="Garamond" w:eastAsia="Times New Roman" w:hAnsi="Garamond" w:cs="Times New Roman"/>
                <w:lang w:eastAsia="ar-SA"/>
              </w:rPr>
              <w:t>Ilość przeglądów okresowych koniecznych do wykonywania po upływie okresu gwarancyjnego w celu zapewnienia sprawnej pracy aparatu (w okresie 1 roku)</w:t>
            </w:r>
          </w:p>
        </w:tc>
        <w:tc>
          <w:tcPr>
            <w:tcW w:w="2126" w:type="dxa"/>
            <w:tcBorders>
              <w:top w:val="single" w:sz="4" w:space="0" w:color="000000"/>
              <w:left w:val="single" w:sz="4" w:space="0" w:color="000000"/>
              <w:bottom w:val="single" w:sz="4" w:space="0" w:color="000000"/>
            </w:tcBorders>
            <w:shd w:val="clear" w:color="auto" w:fill="auto"/>
            <w:vAlign w:val="center"/>
          </w:tcPr>
          <w:p w14:paraId="26D7BF01" w14:textId="77777777" w:rsidR="00702AAB" w:rsidRPr="00B97EFA" w:rsidRDefault="00702AAB"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podać</w:t>
            </w:r>
          </w:p>
        </w:tc>
        <w:tc>
          <w:tcPr>
            <w:tcW w:w="1843" w:type="dxa"/>
            <w:tcBorders>
              <w:top w:val="single" w:sz="4" w:space="0" w:color="000000"/>
              <w:left w:val="single" w:sz="4" w:space="0" w:color="000000"/>
              <w:bottom w:val="single" w:sz="4" w:space="0" w:color="000000"/>
            </w:tcBorders>
            <w:shd w:val="clear" w:color="auto" w:fill="auto"/>
            <w:vAlign w:val="center"/>
          </w:tcPr>
          <w:p w14:paraId="3DC760E1" w14:textId="77777777" w:rsidR="00702AAB" w:rsidRPr="00B97EFA" w:rsidRDefault="00702AAB" w:rsidP="00A953EE">
            <w:pPr>
              <w:suppressAutoHyphens/>
              <w:snapToGrid w:val="0"/>
              <w:spacing w:after="0" w:line="240" w:lineRule="auto"/>
              <w:rPr>
                <w:rFonts w:ascii="Garamond" w:eastAsia="Times New Roman" w:hAnsi="Garamond" w:cs="Times New Roman"/>
                <w:lang w:eastAsia="ar-SA"/>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C7793" w14:textId="77777777" w:rsidR="00702AAB" w:rsidRPr="00B97EFA" w:rsidRDefault="00702AAB" w:rsidP="00A953EE">
            <w:pPr>
              <w:suppressAutoHyphens/>
              <w:snapToGrid w:val="0"/>
              <w:spacing w:after="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jeden – 5 pkt, więcej – 0 pkt</w:t>
            </w:r>
          </w:p>
        </w:tc>
      </w:tr>
    </w:tbl>
    <w:p w14:paraId="5C0C23B6" w14:textId="553DD700" w:rsidR="00962D4E" w:rsidRPr="00B97EFA" w:rsidRDefault="00B97EFA" w:rsidP="00E862B7">
      <w:pPr>
        <w:suppressAutoHyphens/>
        <w:spacing w:before="120" w:after="12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t>WARUNKI SERWISU</w:t>
      </w:r>
    </w:p>
    <w:tbl>
      <w:tblPr>
        <w:tblW w:w="14610" w:type="dxa"/>
        <w:tblInd w:w="-72" w:type="dxa"/>
        <w:tblLayout w:type="fixed"/>
        <w:tblCellMar>
          <w:left w:w="70" w:type="dxa"/>
          <w:right w:w="70" w:type="dxa"/>
        </w:tblCellMar>
        <w:tblLook w:val="0000" w:firstRow="0" w:lastRow="0" w:firstColumn="0" w:lastColumn="0" w:noHBand="0" w:noVBand="0"/>
      </w:tblPr>
      <w:tblGrid>
        <w:gridCol w:w="569"/>
        <w:gridCol w:w="7937"/>
        <w:gridCol w:w="2126"/>
        <w:gridCol w:w="1844"/>
        <w:gridCol w:w="8"/>
        <w:gridCol w:w="2118"/>
        <w:gridCol w:w="8"/>
      </w:tblGrid>
      <w:tr w:rsidR="00962D4E" w:rsidRPr="00B97EFA" w14:paraId="4A3D8FF9" w14:textId="77777777" w:rsidTr="001F650A">
        <w:trPr>
          <w:gridAfter w:val="1"/>
          <w:wAfter w:w="8" w:type="dxa"/>
        </w:trPr>
        <w:tc>
          <w:tcPr>
            <w:tcW w:w="569" w:type="dxa"/>
            <w:tcBorders>
              <w:top w:val="single" w:sz="4" w:space="0" w:color="000000"/>
              <w:left w:val="single" w:sz="4" w:space="0" w:color="000000"/>
              <w:bottom w:val="single" w:sz="4" w:space="0" w:color="000000"/>
            </w:tcBorders>
            <w:shd w:val="clear" w:color="auto" w:fill="auto"/>
            <w:vAlign w:val="center"/>
          </w:tcPr>
          <w:p w14:paraId="58C2E20B"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LP</w:t>
            </w:r>
          </w:p>
        </w:tc>
        <w:tc>
          <w:tcPr>
            <w:tcW w:w="7937" w:type="dxa"/>
            <w:tcBorders>
              <w:top w:val="single" w:sz="4" w:space="0" w:color="000000"/>
              <w:left w:val="single" w:sz="4" w:space="0" w:color="000000"/>
              <w:bottom w:val="single" w:sz="4" w:space="0" w:color="000000"/>
            </w:tcBorders>
            <w:shd w:val="clear" w:color="auto" w:fill="auto"/>
            <w:vAlign w:val="center"/>
          </w:tcPr>
          <w:p w14:paraId="4766B389" w14:textId="77777777" w:rsidR="00962D4E" w:rsidRPr="00B97EFA" w:rsidRDefault="00962D4E" w:rsidP="000A5F62">
            <w:pPr>
              <w:keepNext/>
              <w:numPr>
                <w:ilvl w:val="2"/>
                <w:numId w:val="1"/>
              </w:numPr>
              <w:suppressAutoHyphens/>
              <w:snapToGrid w:val="0"/>
              <w:spacing w:after="0" w:line="240" w:lineRule="auto"/>
              <w:jc w:val="center"/>
              <w:outlineLvl w:val="2"/>
              <w:rPr>
                <w:rFonts w:ascii="Garamond" w:eastAsia="Times New Roman" w:hAnsi="Garamond" w:cs="Times New Roman"/>
                <w:b/>
                <w:bCs/>
                <w:lang w:eastAsia="ar-SA"/>
              </w:rPr>
            </w:pPr>
            <w:r w:rsidRPr="00B97EFA">
              <w:rPr>
                <w:rFonts w:ascii="Garamond" w:eastAsia="Times New Roman" w:hAnsi="Garamond" w:cs="Times New Roman"/>
                <w:b/>
                <w:bCs/>
                <w:lang w:eastAsia="ar-SA"/>
              </w:rPr>
              <w:t>PARAMETR</w:t>
            </w:r>
          </w:p>
        </w:tc>
        <w:tc>
          <w:tcPr>
            <w:tcW w:w="2126" w:type="dxa"/>
            <w:tcBorders>
              <w:top w:val="single" w:sz="4" w:space="0" w:color="000000"/>
              <w:left w:val="single" w:sz="4" w:space="0" w:color="000000"/>
              <w:bottom w:val="single" w:sz="4" w:space="0" w:color="000000"/>
            </w:tcBorders>
            <w:shd w:val="clear" w:color="auto" w:fill="auto"/>
            <w:vAlign w:val="center"/>
          </w:tcPr>
          <w:p w14:paraId="4A026C0E"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PARAMETR WYMAGANY</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83465" w14:textId="77777777" w:rsidR="00962D4E" w:rsidRPr="00B97EFA" w:rsidRDefault="00962D4E" w:rsidP="000A5F62">
            <w:pPr>
              <w:suppressAutoHyphens/>
              <w:snapToGrid w:val="0"/>
              <w:spacing w:after="0" w:line="240" w:lineRule="auto"/>
              <w:jc w:val="center"/>
              <w:rPr>
                <w:rFonts w:ascii="Garamond" w:eastAsia="Times New Roman" w:hAnsi="Garamond" w:cs="Times New Roman"/>
                <w:b/>
                <w:bCs/>
                <w:lang w:eastAsia="ar-SA"/>
              </w:rPr>
            </w:pPr>
            <w:r w:rsidRPr="00B97EFA">
              <w:rPr>
                <w:rFonts w:ascii="Garamond" w:eastAsia="Times New Roman" w:hAnsi="Garamond" w:cs="Times New Roman"/>
                <w:b/>
                <w:bCs/>
                <w:lang w:eastAsia="ar-SA"/>
              </w:rPr>
              <w:t>PARAMETR OFEROWANY</w:t>
            </w:r>
          </w:p>
        </w:tc>
        <w:tc>
          <w:tcPr>
            <w:tcW w:w="2126" w:type="dxa"/>
            <w:gridSpan w:val="2"/>
            <w:tcBorders>
              <w:top w:val="single" w:sz="4" w:space="0" w:color="auto"/>
              <w:bottom w:val="single" w:sz="4" w:space="0" w:color="auto"/>
              <w:right w:val="single" w:sz="4" w:space="0" w:color="auto"/>
            </w:tcBorders>
            <w:shd w:val="clear" w:color="auto" w:fill="auto"/>
          </w:tcPr>
          <w:p w14:paraId="21FEE255" w14:textId="77777777" w:rsidR="00962D4E" w:rsidRPr="00B97EFA" w:rsidRDefault="00962D4E" w:rsidP="000A5F62">
            <w:pPr>
              <w:spacing w:after="0" w:line="240" w:lineRule="auto"/>
              <w:jc w:val="center"/>
              <w:rPr>
                <w:rFonts w:ascii="Garamond" w:eastAsia="Times New Roman" w:hAnsi="Garamond" w:cs="Times New Roman"/>
                <w:bCs/>
                <w:lang w:eastAsia="ar-SA"/>
              </w:rPr>
            </w:pPr>
            <w:r w:rsidRPr="00B97EFA">
              <w:rPr>
                <w:rFonts w:ascii="Garamond" w:eastAsia="Times New Roman" w:hAnsi="Garamond" w:cs="Times New Roman"/>
                <w:b/>
                <w:bCs/>
                <w:lang w:eastAsia="ar-SA"/>
              </w:rPr>
              <w:t>SPOSÓB OCENY</w:t>
            </w:r>
          </w:p>
        </w:tc>
      </w:tr>
      <w:tr w:rsidR="00962D4E" w:rsidRPr="00B97EFA" w14:paraId="609AC6CA" w14:textId="77777777" w:rsidTr="001F650A">
        <w:trPr>
          <w:gridAfter w:val="1"/>
          <w:wAfter w:w="8" w:type="dxa"/>
        </w:trPr>
        <w:tc>
          <w:tcPr>
            <w:tcW w:w="569" w:type="dxa"/>
            <w:tcBorders>
              <w:top w:val="single" w:sz="4" w:space="0" w:color="000000"/>
              <w:left w:val="single" w:sz="4" w:space="0" w:color="000000"/>
              <w:bottom w:val="single" w:sz="4" w:space="0" w:color="000000"/>
            </w:tcBorders>
            <w:shd w:val="clear" w:color="auto" w:fill="auto"/>
            <w:vAlign w:val="center"/>
          </w:tcPr>
          <w:p w14:paraId="36C92D08" w14:textId="77777777" w:rsidR="00962D4E" w:rsidRPr="00B97EFA" w:rsidRDefault="00962D4E" w:rsidP="00BA07B9">
            <w:pPr>
              <w:pStyle w:val="Akapitzlist"/>
              <w:numPr>
                <w:ilvl w:val="0"/>
                <w:numId w:val="19"/>
              </w:numPr>
              <w:spacing w:before="60" w:after="60" w:line="288" w:lineRule="auto"/>
              <w:rPr>
                <w:rFonts w:ascii="Garamond" w:hAnsi="Garamond"/>
                <w:color w:val="000000" w:themeColor="text1"/>
              </w:rPr>
            </w:pPr>
          </w:p>
        </w:tc>
        <w:tc>
          <w:tcPr>
            <w:tcW w:w="7937" w:type="dxa"/>
            <w:tcBorders>
              <w:top w:val="single" w:sz="4" w:space="0" w:color="000000"/>
              <w:left w:val="single" w:sz="4" w:space="0" w:color="000000"/>
              <w:bottom w:val="single" w:sz="4" w:space="0" w:color="000000"/>
            </w:tcBorders>
            <w:shd w:val="clear" w:color="auto" w:fill="auto"/>
            <w:vAlign w:val="center"/>
          </w:tcPr>
          <w:p w14:paraId="5ED1631F" w14:textId="77777777" w:rsidR="00962D4E" w:rsidRPr="00B97EFA" w:rsidRDefault="00962D4E" w:rsidP="00BA07B9">
            <w:pPr>
              <w:snapToGrid w:val="0"/>
              <w:spacing w:before="60" w:after="60" w:line="288" w:lineRule="auto"/>
              <w:rPr>
                <w:rFonts w:ascii="Garamond" w:hAnsi="Garamond" w:cs="Times New Roman"/>
                <w:color w:val="000000" w:themeColor="text1"/>
              </w:rPr>
            </w:pPr>
            <w:r w:rsidRPr="00B97EFA">
              <w:rPr>
                <w:rFonts w:ascii="Garamond" w:hAnsi="Garamond" w:cs="Times New Roman"/>
                <w:color w:val="000000" w:themeColor="text1"/>
              </w:rPr>
              <w:t>W cenie oferty -  przeglądy okresowe w okresie gwarancji (w częstotliwości i w zakresie zgodnym z wymogami producenta)</w:t>
            </w:r>
          </w:p>
        </w:tc>
        <w:tc>
          <w:tcPr>
            <w:tcW w:w="2126" w:type="dxa"/>
            <w:tcBorders>
              <w:top w:val="single" w:sz="4" w:space="0" w:color="000000"/>
              <w:left w:val="single" w:sz="4" w:space="0" w:color="000000"/>
              <w:bottom w:val="single" w:sz="4" w:space="0" w:color="000000"/>
            </w:tcBorders>
            <w:shd w:val="clear" w:color="auto" w:fill="auto"/>
            <w:vAlign w:val="center"/>
          </w:tcPr>
          <w:p w14:paraId="21D48696" w14:textId="77777777" w:rsidR="00962D4E" w:rsidRPr="00B97EFA" w:rsidRDefault="00962D4E" w:rsidP="00BA07B9">
            <w:pPr>
              <w:suppressAutoHyphens/>
              <w:snapToGrid w:val="0"/>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713BF8AA"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p>
        </w:tc>
        <w:tc>
          <w:tcPr>
            <w:tcW w:w="2126" w:type="dxa"/>
            <w:gridSpan w:val="2"/>
            <w:tcBorders>
              <w:bottom w:val="single" w:sz="4" w:space="0" w:color="auto"/>
              <w:right w:val="single" w:sz="4" w:space="0" w:color="auto"/>
            </w:tcBorders>
            <w:shd w:val="clear" w:color="auto" w:fill="auto"/>
            <w:vAlign w:val="center"/>
          </w:tcPr>
          <w:p w14:paraId="24BF793C"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962D4E" w:rsidRPr="00B97EFA" w14:paraId="1594C810" w14:textId="77777777" w:rsidTr="001F650A">
        <w:trPr>
          <w:gridAfter w:val="1"/>
          <w:wAfter w:w="8" w:type="dxa"/>
        </w:trPr>
        <w:tc>
          <w:tcPr>
            <w:tcW w:w="569" w:type="dxa"/>
            <w:tcBorders>
              <w:top w:val="single" w:sz="4" w:space="0" w:color="000000"/>
              <w:left w:val="single" w:sz="4" w:space="0" w:color="000000"/>
              <w:bottom w:val="single" w:sz="4" w:space="0" w:color="000000"/>
            </w:tcBorders>
            <w:shd w:val="clear" w:color="auto" w:fill="auto"/>
          </w:tcPr>
          <w:p w14:paraId="2CC924FA" w14:textId="77777777" w:rsidR="00962D4E" w:rsidRPr="00B97EFA" w:rsidRDefault="00962D4E" w:rsidP="00BA07B9">
            <w:pPr>
              <w:pStyle w:val="Akapitzlist"/>
              <w:numPr>
                <w:ilvl w:val="0"/>
                <w:numId w:val="19"/>
              </w:numPr>
              <w:spacing w:before="60" w:after="60" w:line="288" w:lineRule="auto"/>
              <w:rPr>
                <w:rFonts w:ascii="Garamond" w:hAnsi="Garamond"/>
                <w:color w:val="000000" w:themeColor="text1"/>
              </w:rPr>
            </w:pPr>
          </w:p>
        </w:tc>
        <w:tc>
          <w:tcPr>
            <w:tcW w:w="7937" w:type="dxa"/>
            <w:tcBorders>
              <w:top w:val="single" w:sz="4" w:space="0" w:color="000000"/>
              <w:left w:val="single" w:sz="4" w:space="0" w:color="000000"/>
              <w:bottom w:val="single" w:sz="4" w:space="0" w:color="000000"/>
            </w:tcBorders>
            <w:shd w:val="clear" w:color="auto" w:fill="auto"/>
            <w:vAlign w:val="center"/>
          </w:tcPr>
          <w:p w14:paraId="3B9C4C62" w14:textId="77777777" w:rsidR="00962D4E" w:rsidRPr="00B97EFA" w:rsidRDefault="00962D4E" w:rsidP="00BA07B9">
            <w:pPr>
              <w:snapToGrid w:val="0"/>
              <w:spacing w:before="60" w:after="60" w:line="288" w:lineRule="auto"/>
              <w:rPr>
                <w:rFonts w:ascii="Garamond" w:hAnsi="Garamond" w:cs="Times New Roman"/>
                <w:color w:val="000000" w:themeColor="text1"/>
              </w:rPr>
            </w:pPr>
            <w:r w:rsidRPr="00B97EFA">
              <w:rPr>
                <w:rFonts w:ascii="Garamond" w:hAnsi="Garamond" w:cs="Times New Roman"/>
                <w:color w:val="000000" w:themeColor="text1"/>
              </w:rPr>
              <w:t>Wszystkie czynności serwisowe, w tym przeglądy konserwacyjne, w okresie gwarancji - w ramach wynagrodzenia umownego</w:t>
            </w:r>
          </w:p>
        </w:tc>
        <w:tc>
          <w:tcPr>
            <w:tcW w:w="2126" w:type="dxa"/>
            <w:tcBorders>
              <w:top w:val="single" w:sz="4" w:space="0" w:color="000000"/>
              <w:left w:val="single" w:sz="4" w:space="0" w:color="000000"/>
              <w:bottom w:val="single" w:sz="4" w:space="0" w:color="000000"/>
            </w:tcBorders>
            <w:shd w:val="clear" w:color="auto" w:fill="auto"/>
            <w:vAlign w:val="center"/>
          </w:tcPr>
          <w:p w14:paraId="762B22F7"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FE955FD"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p>
        </w:tc>
        <w:tc>
          <w:tcPr>
            <w:tcW w:w="2126" w:type="dxa"/>
            <w:gridSpan w:val="2"/>
            <w:tcBorders>
              <w:top w:val="single" w:sz="4" w:space="0" w:color="auto"/>
              <w:bottom w:val="single" w:sz="4" w:space="0" w:color="auto"/>
              <w:right w:val="single" w:sz="4" w:space="0" w:color="auto"/>
            </w:tcBorders>
            <w:shd w:val="clear" w:color="auto" w:fill="auto"/>
            <w:vAlign w:val="center"/>
          </w:tcPr>
          <w:p w14:paraId="6594B947"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962D4E" w:rsidRPr="00B97EFA" w14:paraId="7FD7A61C" w14:textId="77777777" w:rsidTr="001F650A">
        <w:trPr>
          <w:gridAfter w:val="1"/>
          <w:wAfter w:w="8" w:type="dxa"/>
        </w:trPr>
        <w:tc>
          <w:tcPr>
            <w:tcW w:w="569" w:type="dxa"/>
            <w:tcBorders>
              <w:top w:val="single" w:sz="4" w:space="0" w:color="000000"/>
              <w:left w:val="single" w:sz="4" w:space="0" w:color="000000"/>
              <w:bottom w:val="single" w:sz="4" w:space="0" w:color="000000"/>
            </w:tcBorders>
            <w:shd w:val="clear" w:color="auto" w:fill="auto"/>
          </w:tcPr>
          <w:p w14:paraId="07CBDD8A" w14:textId="77777777" w:rsidR="00962D4E" w:rsidRPr="00B97EFA" w:rsidRDefault="00962D4E" w:rsidP="00BA07B9">
            <w:pPr>
              <w:pStyle w:val="Akapitzlist"/>
              <w:numPr>
                <w:ilvl w:val="0"/>
                <w:numId w:val="19"/>
              </w:numPr>
              <w:spacing w:before="60" w:after="60" w:line="288" w:lineRule="auto"/>
              <w:rPr>
                <w:rFonts w:ascii="Garamond" w:hAnsi="Garamond"/>
                <w:color w:val="000000" w:themeColor="text1"/>
              </w:rPr>
            </w:pPr>
          </w:p>
        </w:tc>
        <w:tc>
          <w:tcPr>
            <w:tcW w:w="7937" w:type="dxa"/>
            <w:tcBorders>
              <w:top w:val="single" w:sz="4" w:space="0" w:color="000000"/>
              <w:left w:val="single" w:sz="4" w:space="0" w:color="000000"/>
              <w:bottom w:val="single" w:sz="4" w:space="0" w:color="000000"/>
            </w:tcBorders>
            <w:shd w:val="clear" w:color="auto" w:fill="auto"/>
            <w:vAlign w:val="center"/>
          </w:tcPr>
          <w:p w14:paraId="32FEB4CD" w14:textId="77777777" w:rsidR="00962D4E" w:rsidRPr="00B97EFA" w:rsidRDefault="00962D4E" w:rsidP="00BA07B9">
            <w:pPr>
              <w:pStyle w:val="Lista-kontynuacja24"/>
              <w:snapToGrid w:val="0"/>
              <w:spacing w:before="60" w:after="60" w:line="288" w:lineRule="auto"/>
              <w:ind w:left="0"/>
              <w:rPr>
                <w:rFonts w:ascii="Garamond" w:hAnsi="Garamond"/>
                <w:color w:val="000000" w:themeColor="text1"/>
                <w:sz w:val="22"/>
                <w:szCs w:val="22"/>
              </w:rPr>
            </w:pPr>
            <w:r w:rsidRPr="00B97EFA">
              <w:rPr>
                <w:rFonts w:ascii="Garamond" w:hAnsi="Garamond"/>
                <w:color w:val="000000" w:themeColor="text1"/>
                <w:sz w:val="22"/>
                <w:szCs w:val="22"/>
              </w:rPr>
              <w:t xml:space="preserve">Możliwość zgłoszeń 24h/dobę, 365 dni/rok </w:t>
            </w:r>
          </w:p>
        </w:tc>
        <w:tc>
          <w:tcPr>
            <w:tcW w:w="2126" w:type="dxa"/>
            <w:tcBorders>
              <w:top w:val="single" w:sz="4" w:space="0" w:color="000000"/>
              <w:left w:val="single" w:sz="4" w:space="0" w:color="000000"/>
              <w:bottom w:val="single" w:sz="4" w:space="0" w:color="000000"/>
            </w:tcBorders>
            <w:shd w:val="clear" w:color="auto" w:fill="auto"/>
            <w:vAlign w:val="center"/>
          </w:tcPr>
          <w:p w14:paraId="706AE2C1"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4F89EE7D"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p>
        </w:tc>
        <w:tc>
          <w:tcPr>
            <w:tcW w:w="2126" w:type="dxa"/>
            <w:gridSpan w:val="2"/>
            <w:tcBorders>
              <w:top w:val="single" w:sz="4" w:space="0" w:color="auto"/>
              <w:bottom w:val="single" w:sz="4" w:space="0" w:color="auto"/>
              <w:right w:val="single" w:sz="4" w:space="0" w:color="auto"/>
            </w:tcBorders>
            <w:shd w:val="clear" w:color="auto" w:fill="auto"/>
            <w:vAlign w:val="center"/>
          </w:tcPr>
          <w:p w14:paraId="798F0C4C"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962D4E" w:rsidRPr="00B97EFA" w14:paraId="78A125F2" w14:textId="77777777" w:rsidTr="001F650A">
        <w:trPr>
          <w:gridAfter w:val="1"/>
          <w:wAfter w:w="8" w:type="dxa"/>
          <w:trHeight w:val="458"/>
        </w:trPr>
        <w:tc>
          <w:tcPr>
            <w:tcW w:w="569" w:type="dxa"/>
            <w:tcBorders>
              <w:top w:val="single" w:sz="4" w:space="0" w:color="000000"/>
              <w:left w:val="single" w:sz="4" w:space="0" w:color="000000"/>
              <w:bottom w:val="single" w:sz="4" w:space="0" w:color="000000"/>
            </w:tcBorders>
            <w:shd w:val="clear" w:color="auto" w:fill="auto"/>
          </w:tcPr>
          <w:p w14:paraId="0F0C6C99" w14:textId="77777777" w:rsidR="00962D4E" w:rsidRPr="00B97EFA" w:rsidRDefault="00962D4E" w:rsidP="00BA07B9">
            <w:pPr>
              <w:pStyle w:val="Akapitzlist"/>
              <w:numPr>
                <w:ilvl w:val="0"/>
                <w:numId w:val="19"/>
              </w:numPr>
              <w:spacing w:before="60" w:after="60" w:line="288" w:lineRule="auto"/>
              <w:rPr>
                <w:rFonts w:ascii="Garamond" w:hAnsi="Garamond"/>
                <w:color w:val="000000" w:themeColor="text1"/>
              </w:rPr>
            </w:pPr>
          </w:p>
        </w:tc>
        <w:tc>
          <w:tcPr>
            <w:tcW w:w="7937" w:type="dxa"/>
            <w:tcBorders>
              <w:top w:val="single" w:sz="4" w:space="0" w:color="000000"/>
              <w:left w:val="single" w:sz="4" w:space="0" w:color="000000"/>
              <w:bottom w:val="single" w:sz="4" w:space="0" w:color="000000"/>
            </w:tcBorders>
            <w:shd w:val="clear" w:color="auto" w:fill="auto"/>
            <w:vAlign w:val="center"/>
          </w:tcPr>
          <w:p w14:paraId="6AAED6C3" w14:textId="77777777" w:rsidR="00962D4E" w:rsidRPr="00B97EFA" w:rsidRDefault="00962D4E" w:rsidP="00BA07B9">
            <w:pPr>
              <w:pStyle w:val="Lista-kontynuacja24"/>
              <w:snapToGrid w:val="0"/>
              <w:spacing w:before="60" w:after="60" w:line="288" w:lineRule="auto"/>
              <w:ind w:left="0"/>
              <w:rPr>
                <w:rFonts w:ascii="Garamond" w:hAnsi="Garamond"/>
                <w:color w:val="000000" w:themeColor="text1"/>
                <w:sz w:val="22"/>
                <w:szCs w:val="22"/>
              </w:rPr>
            </w:pPr>
            <w:r w:rsidRPr="00B97EFA">
              <w:rPr>
                <w:rFonts w:ascii="Garamond" w:hAnsi="Garamond"/>
                <w:color w:val="000000" w:themeColor="text1"/>
                <w:sz w:val="22"/>
                <w:szCs w:val="22"/>
              </w:rPr>
              <w:t>Wymiana każdego podzespołu na nowy po pierwszej  nieskutecznej próbie jego naprawy</w:t>
            </w:r>
          </w:p>
        </w:tc>
        <w:tc>
          <w:tcPr>
            <w:tcW w:w="2126" w:type="dxa"/>
            <w:tcBorders>
              <w:top w:val="single" w:sz="4" w:space="0" w:color="000000"/>
              <w:left w:val="single" w:sz="4" w:space="0" w:color="000000"/>
              <w:bottom w:val="single" w:sz="4" w:space="0" w:color="000000"/>
            </w:tcBorders>
            <w:shd w:val="clear" w:color="auto" w:fill="auto"/>
            <w:vAlign w:val="center"/>
          </w:tcPr>
          <w:p w14:paraId="5071E4FC"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3C6A71D6"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p>
        </w:tc>
        <w:tc>
          <w:tcPr>
            <w:tcW w:w="2126" w:type="dxa"/>
            <w:gridSpan w:val="2"/>
            <w:tcBorders>
              <w:top w:val="single" w:sz="4" w:space="0" w:color="auto"/>
              <w:bottom w:val="single" w:sz="4" w:space="0" w:color="auto"/>
              <w:right w:val="single" w:sz="4" w:space="0" w:color="auto"/>
            </w:tcBorders>
            <w:shd w:val="clear" w:color="auto" w:fill="auto"/>
            <w:vAlign w:val="center"/>
          </w:tcPr>
          <w:p w14:paraId="5A9DF3DC"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962D4E" w:rsidRPr="00B97EFA" w14:paraId="4481AD36" w14:textId="77777777" w:rsidTr="001F650A">
        <w:trPr>
          <w:gridAfter w:val="1"/>
          <w:wAfter w:w="8" w:type="dxa"/>
        </w:trPr>
        <w:tc>
          <w:tcPr>
            <w:tcW w:w="569" w:type="dxa"/>
            <w:tcBorders>
              <w:top w:val="single" w:sz="4" w:space="0" w:color="000000"/>
              <w:left w:val="single" w:sz="4" w:space="0" w:color="000000"/>
              <w:bottom w:val="single" w:sz="4" w:space="0" w:color="000000"/>
            </w:tcBorders>
            <w:shd w:val="clear" w:color="auto" w:fill="auto"/>
          </w:tcPr>
          <w:p w14:paraId="5939ABC0" w14:textId="77777777" w:rsidR="00962D4E" w:rsidRPr="00B97EFA" w:rsidRDefault="00962D4E" w:rsidP="00BA07B9">
            <w:pPr>
              <w:pStyle w:val="Akapitzlist"/>
              <w:numPr>
                <w:ilvl w:val="0"/>
                <w:numId w:val="19"/>
              </w:numPr>
              <w:spacing w:before="60" w:after="60" w:line="288" w:lineRule="auto"/>
              <w:rPr>
                <w:rFonts w:ascii="Garamond" w:hAnsi="Garamond"/>
                <w:color w:val="000000" w:themeColor="text1"/>
              </w:rPr>
            </w:pPr>
          </w:p>
        </w:tc>
        <w:tc>
          <w:tcPr>
            <w:tcW w:w="7937" w:type="dxa"/>
            <w:tcBorders>
              <w:top w:val="single" w:sz="4" w:space="0" w:color="000000"/>
              <w:left w:val="single" w:sz="4" w:space="0" w:color="000000"/>
              <w:bottom w:val="single" w:sz="4" w:space="0" w:color="000000"/>
            </w:tcBorders>
            <w:shd w:val="clear" w:color="auto" w:fill="auto"/>
            <w:vAlign w:val="center"/>
          </w:tcPr>
          <w:p w14:paraId="147EC1E4" w14:textId="77777777" w:rsidR="00962D4E" w:rsidRPr="00B97EFA" w:rsidRDefault="00962D4E" w:rsidP="00BA07B9">
            <w:pPr>
              <w:snapToGrid w:val="0"/>
              <w:spacing w:before="60" w:after="60" w:line="288" w:lineRule="auto"/>
              <w:rPr>
                <w:rFonts w:ascii="Garamond" w:hAnsi="Garamond" w:cs="Times New Roman"/>
                <w:color w:val="000000" w:themeColor="text1"/>
              </w:rPr>
            </w:pPr>
            <w:r w:rsidRPr="00B97EFA">
              <w:rPr>
                <w:rFonts w:ascii="Garamond" w:hAnsi="Garamond" w:cs="Times New Roman"/>
                <w:color w:val="000000" w:themeColor="text1"/>
              </w:rPr>
              <w:t>Zakończenie działań serwisowych – najpóźniej w czasie nie dłuższym niż 3 dni roboczych od dnia zgłoszenia awarii, a w przypadku konieczności importu części zamiennych, nie dłuższym niż 7 dni roboczych od dnia zgłoszenia awarii.</w:t>
            </w:r>
          </w:p>
        </w:tc>
        <w:tc>
          <w:tcPr>
            <w:tcW w:w="2126" w:type="dxa"/>
            <w:tcBorders>
              <w:top w:val="single" w:sz="4" w:space="0" w:color="000000"/>
              <w:left w:val="single" w:sz="4" w:space="0" w:color="000000"/>
              <w:bottom w:val="single" w:sz="4" w:space="0" w:color="000000"/>
            </w:tcBorders>
            <w:shd w:val="clear" w:color="auto" w:fill="auto"/>
            <w:vAlign w:val="center"/>
          </w:tcPr>
          <w:p w14:paraId="5DE0F2D6"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19D0DFA0"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p>
        </w:tc>
        <w:tc>
          <w:tcPr>
            <w:tcW w:w="2126" w:type="dxa"/>
            <w:gridSpan w:val="2"/>
            <w:tcBorders>
              <w:top w:val="single" w:sz="4" w:space="0" w:color="auto"/>
              <w:right w:val="single" w:sz="4" w:space="0" w:color="auto"/>
            </w:tcBorders>
            <w:shd w:val="clear" w:color="auto" w:fill="auto"/>
            <w:vAlign w:val="center"/>
          </w:tcPr>
          <w:p w14:paraId="7D1FB578"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962D4E" w:rsidRPr="00B97EFA" w14:paraId="336A5AF3" w14:textId="77777777" w:rsidTr="001F650A">
        <w:trPr>
          <w:gridAfter w:val="1"/>
          <w:wAfter w:w="8" w:type="dxa"/>
        </w:trPr>
        <w:tc>
          <w:tcPr>
            <w:tcW w:w="569" w:type="dxa"/>
            <w:tcBorders>
              <w:top w:val="single" w:sz="4" w:space="0" w:color="000000"/>
              <w:left w:val="single" w:sz="4" w:space="0" w:color="000000"/>
              <w:bottom w:val="single" w:sz="4" w:space="0" w:color="000000"/>
            </w:tcBorders>
            <w:shd w:val="clear" w:color="auto" w:fill="auto"/>
          </w:tcPr>
          <w:p w14:paraId="3DDECAC2" w14:textId="77777777" w:rsidR="00962D4E" w:rsidRPr="00B97EFA" w:rsidRDefault="00962D4E" w:rsidP="00BA07B9">
            <w:pPr>
              <w:pStyle w:val="Akapitzlist"/>
              <w:numPr>
                <w:ilvl w:val="0"/>
                <w:numId w:val="19"/>
              </w:numPr>
              <w:spacing w:before="60" w:after="60" w:line="288" w:lineRule="auto"/>
              <w:rPr>
                <w:rFonts w:ascii="Garamond" w:hAnsi="Garamond"/>
                <w:color w:val="000000" w:themeColor="text1"/>
              </w:rPr>
            </w:pPr>
          </w:p>
        </w:tc>
        <w:tc>
          <w:tcPr>
            <w:tcW w:w="7937" w:type="dxa"/>
            <w:tcBorders>
              <w:top w:val="single" w:sz="4" w:space="0" w:color="000000"/>
              <w:left w:val="single" w:sz="4" w:space="0" w:color="000000"/>
              <w:bottom w:val="single" w:sz="4" w:space="0" w:color="000000"/>
            </w:tcBorders>
            <w:shd w:val="clear" w:color="auto" w:fill="auto"/>
            <w:vAlign w:val="center"/>
          </w:tcPr>
          <w:p w14:paraId="27153BA9" w14:textId="77777777" w:rsidR="00962D4E" w:rsidRPr="00B97EFA" w:rsidRDefault="00962D4E" w:rsidP="00BA07B9">
            <w:pPr>
              <w:tabs>
                <w:tab w:val="left" w:pos="0"/>
              </w:tabs>
              <w:snapToGrid w:val="0"/>
              <w:spacing w:before="60" w:after="60" w:line="288" w:lineRule="auto"/>
              <w:rPr>
                <w:rFonts w:ascii="Garamond" w:hAnsi="Garamond" w:cs="Times New Roman"/>
                <w:color w:val="000000" w:themeColor="text1"/>
              </w:rPr>
            </w:pPr>
            <w:r w:rsidRPr="00B97EFA">
              <w:rPr>
                <w:rFonts w:ascii="Garamond" w:hAnsi="Garamond" w:cs="Times New Roman"/>
                <w:color w:val="000000" w:themeColor="text1"/>
              </w:rPr>
              <w:t>Struktura serwisowa gwarantująca realizację wymogów stawianych w niniejszej specyfikacji – należy podać wykaz serwisów i/lub serwisantów posiadających uprawnienia do obsługi serwisowej oferowanych urządzeń (należy podać dane teleadresowe, sposób kontaktu i liczbę osób serwisu własnego lub podwykonawcy posiadającego uprawnienia do tego typu działalności)</w:t>
            </w:r>
          </w:p>
        </w:tc>
        <w:tc>
          <w:tcPr>
            <w:tcW w:w="2126" w:type="dxa"/>
            <w:tcBorders>
              <w:top w:val="single" w:sz="4" w:space="0" w:color="000000"/>
              <w:left w:val="single" w:sz="4" w:space="0" w:color="000000"/>
              <w:bottom w:val="single" w:sz="4" w:space="0" w:color="000000"/>
            </w:tcBorders>
            <w:shd w:val="clear" w:color="auto" w:fill="auto"/>
            <w:vAlign w:val="center"/>
          </w:tcPr>
          <w:p w14:paraId="749E8B4C"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Tak</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0152D8B3"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p>
        </w:tc>
        <w:tc>
          <w:tcPr>
            <w:tcW w:w="2126" w:type="dxa"/>
            <w:gridSpan w:val="2"/>
            <w:tcBorders>
              <w:top w:val="single" w:sz="4" w:space="0" w:color="auto"/>
              <w:right w:val="single" w:sz="4" w:space="0" w:color="auto"/>
            </w:tcBorders>
            <w:shd w:val="clear" w:color="auto" w:fill="auto"/>
            <w:vAlign w:val="center"/>
          </w:tcPr>
          <w:p w14:paraId="625008B1" w14:textId="77777777" w:rsidR="00962D4E" w:rsidRPr="00B97EFA" w:rsidRDefault="00962D4E" w:rsidP="00BA07B9">
            <w:pPr>
              <w:suppressAutoHyphens/>
              <w:spacing w:before="60" w:after="60" w:line="240" w:lineRule="auto"/>
              <w:jc w:val="center"/>
              <w:rPr>
                <w:rFonts w:ascii="Garamond" w:eastAsia="Times New Roman" w:hAnsi="Garamond" w:cs="Times New Roman"/>
                <w:lang w:eastAsia="ar-SA"/>
              </w:rPr>
            </w:pPr>
            <w:r w:rsidRPr="00B97EFA">
              <w:rPr>
                <w:rFonts w:ascii="Garamond" w:eastAsia="Times New Roman" w:hAnsi="Garamond" w:cs="Times New Roman"/>
                <w:lang w:eastAsia="ar-SA"/>
              </w:rPr>
              <w:t>---</w:t>
            </w:r>
          </w:p>
        </w:tc>
      </w:tr>
      <w:tr w:rsidR="00962D4E" w:rsidRPr="00B97EFA" w14:paraId="532763E8" w14:textId="77777777" w:rsidTr="00C95C60">
        <w:tblPrEx>
          <w:tblBorders>
            <w:top w:val="single" w:sz="4" w:space="0" w:color="auto"/>
          </w:tblBorders>
        </w:tblPrEx>
        <w:trPr>
          <w:gridBefore w:val="5"/>
          <w:wBefore w:w="12484" w:type="dxa"/>
          <w:trHeight w:val="100"/>
        </w:trPr>
        <w:tc>
          <w:tcPr>
            <w:tcW w:w="2126" w:type="dxa"/>
            <w:gridSpan w:val="2"/>
            <w:tcBorders>
              <w:top w:val="single" w:sz="4" w:space="0" w:color="auto"/>
            </w:tcBorders>
          </w:tcPr>
          <w:p w14:paraId="122FE9C2" w14:textId="77777777" w:rsidR="00962D4E" w:rsidRPr="00B97EFA" w:rsidRDefault="00962D4E" w:rsidP="000A5F62">
            <w:pPr>
              <w:suppressAutoHyphens/>
              <w:spacing w:after="0" w:line="240" w:lineRule="auto"/>
              <w:rPr>
                <w:rFonts w:ascii="Garamond" w:eastAsia="Times New Roman" w:hAnsi="Garamond" w:cs="Times New Roman"/>
                <w:lang w:eastAsia="ar-SA"/>
              </w:rPr>
            </w:pPr>
          </w:p>
        </w:tc>
      </w:tr>
    </w:tbl>
    <w:p w14:paraId="4BEEC8BB" w14:textId="411379F7" w:rsidR="00962D4E" w:rsidRPr="00B97EFA" w:rsidRDefault="00B97EFA" w:rsidP="00E862B7">
      <w:pPr>
        <w:suppressAutoHyphens/>
        <w:spacing w:after="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t>SZKOLENIA</w:t>
      </w:r>
    </w:p>
    <w:p w14:paraId="22977F4F" w14:textId="77777777" w:rsidR="00962D4E" w:rsidRPr="00B97EFA" w:rsidRDefault="00962D4E" w:rsidP="00962D4E">
      <w:pPr>
        <w:suppressAutoHyphens/>
        <w:spacing w:after="0" w:line="240" w:lineRule="auto"/>
        <w:jc w:val="center"/>
        <w:rPr>
          <w:rFonts w:ascii="Garamond" w:eastAsia="Times New Roman" w:hAnsi="Garamond" w:cs="Times New Roman"/>
          <w:b/>
          <w:lang w:eastAsia="ar-SA"/>
        </w:rPr>
      </w:pPr>
    </w:p>
    <w:tbl>
      <w:tblPr>
        <w:tblStyle w:val="Tabela-Siatka"/>
        <w:tblW w:w="14708" w:type="dxa"/>
        <w:tblLayout w:type="fixed"/>
        <w:tblLook w:val="04A0" w:firstRow="1" w:lastRow="0" w:firstColumn="1" w:lastColumn="0" w:noHBand="0" w:noVBand="1"/>
      </w:tblPr>
      <w:tblGrid>
        <w:gridCol w:w="534"/>
        <w:gridCol w:w="7938"/>
        <w:gridCol w:w="2126"/>
        <w:gridCol w:w="1843"/>
        <w:gridCol w:w="2267"/>
      </w:tblGrid>
      <w:tr w:rsidR="00962D4E" w:rsidRPr="00B97EFA" w14:paraId="28A55921" w14:textId="77777777" w:rsidTr="001F650A">
        <w:tc>
          <w:tcPr>
            <w:tcW w:w="534" w:type="dxa"/>
            <w:vAlign w:val="center"/>
          </w:tcPr>
          <w:p w14:paraId="28FBB738" w14:textId="77777777" w:rsidR="00962D4E" w:rsidRPr="00B97EFA" w:rsidRDefault="00962D4E" w:rsidP="000A5F62">
            <w:pPr>
              <w:suppressAutoHyphens/>
              <w:snapToGrid w:val="0"/>
              <w:jc w:val="center"/>
              <w:rPr>
                <w:rFonts w:ascii="Garamond" w:hAnsi="Garamond"/>
                <w:b/>
                <w:bCs/>
                <w:sz w:val="22"/>
                <w:szCs w:val="22"/>
                <w:lang w:eastAsia="ar-SA"/>
              </w:rPr>
            </w:pPr>
            <w:r w:rsidRPr="00B97EFA">
              <w:rPr>
                <w:rFonts w:ascii="Garamond" w:hAnsi="Garamond"/>
                <w:b/>
                <w:bCs/>
                <w:sz w:val="22"/>
                <w:szCs w:val="22"/>
                <w:lang w:eastAsia="ar-SA"/>
              </w:rPr>
              <w:t>LP</w:t>
            </w:r>
          </w:p>
        </w:tc>
        <w:tc>
          <w:tcPr>
            <w:tcW w:w="7938" w:type="dxa"/>
            <w:vAlign w:val="center"/>
          </w:tcPr>
          <w:p w14:paraId="5BB097B0" w14:textId="77777777" w:rsidR="00962D4E" w:rsidRPr="00B97EFA" w:rsidRDefault="00962D4E" w:rsidP="000A5F62">
            <w:pPr>
              <w:keepNext/>
              <w:numPr>
                <w:ilvl w:val="2"/>
                <w:numId w:val="1"/>
              </w:numPr>
              <w:suppressAutoHyphens/>
              <w:snapToGrid w:val="0"/>
              <w:jc w:val="center"/>
              <w:outlineLvl w:val="2"/>
              <w:rPr>
                <w:rFonts w:ascii="Garamond" w:hAnsi="Garamond"/>
                <w:b/>
                <w:bCs/>
                <w:sz w:val="22"/>
                <w:szCs w:val="22"/>
                <w:lang w:eastAsia="ar-SA"/>
              </w:rPr>
            </w:pPr>
            <w:r w:rsidRPr="00B97EFA">
              <w:rPr>
                <w:rFonts w:ascii="Garamond" w:hAnsi="Garamond"/>
                <w:b/>
                <w:bCs/>
                <w:sz w:val="22"/>
                <w:szCs w:val="22"/>
                <w:lang w:eastAsia="ar-SA"/>
              </w:rPr>
              <w:t>PARAMETR</w:t>
            </w:r>
          </w:p>
        </w:tc>
        <w:tc>
          <w:tcPr>
            <w:tcW w:w="2126" w:type="dxa"/>
            <w:vAlign w:val="center"/>
          </w:tcPr>
          <w:p w14:paraId="20B82B8F" w14:textId="77777777" w:rsidR="00962D4E" w:rsidRPr="00B97EFA" w:rsidRDefault="00962D4E" w:rsidP="000A5F62">
            <w:pPr>
              <w:suppressAutoHyphens/>
              <w:snapToGrid w:val="0"/>
              <w:jc w:val="center"/>
              <w:rPr>
                <w:rFonts w:ascii="Garamond" w:hAnsi="Garamond"/>
                <w:b/>
                <w:bCs/>
                <w:sz w:val="22"/>
                <w:szCs w:val="22"/>
                <w:lang w:eastAsia="ar-SA"/>
              </w:rPr>
            </w:pPr>
            <w:r w:rsidRPr="00B97EFA">
              <w:rPr>
                <w:rFonts w:ascii="Garamond" w:hAnsi="Garamond"/>
                <w:b/>
                <w:bCs/>
                <w:sz w:val="22"/>
                <w:szCs w:val="22"/>
                <w:lang w:eastAsia="ar-SA"/>
              </w:rPr>
              <w:t>PARAMETR WYMAGANY</w:t>
            </w:r>
          </w:p>
        </w:tc>
        <w:tc>
          <w:tcPr>
            <w:tcW w:w="1843" w:type="dxa"/>
            <w:vAlign w:val="center"/>
          </w:tcPr>
          <w:p w14:paraId="546BC0A6" w14:textId="77777777" w:rsidR="00962D4E" w:rsidRPr="00B97EFA" w:rsidRDefault="00962D4E" w:rsidP="000A5F62">
            <w:pPr>
              <w:suppressAutoHyphens/>
              <w:snapToGrid w:val="0"/>
              <w:jc w:val="center"/>
              <w:rPr>
                <w:rFonts w:ascii="Garamond" w:hAnsi="Garamond"/>
                <w:b/>
                <w:bCs/>
                <w:sz w:val="22"/>
                <w:szCs w:val="22"/>
                <w:lang w:eastAsia="ar-SA"/>
              </w:rPr>
            </w:pPr>
            <w:r w:rsidRPr="00B97EFA">
              <w:rPr>
                <w:rFonts w:ascii="Garamond" w:hAnsi="Garamond"/>
                <w:b/>
                <w:bCs/>
                <w:sz w:val="22"/>
                <w:szCs w:val="22"/>
                <w:lang w:eastAsia="ar-SA"/>
              </w:rPr>
              <w:t>PARAMETR OFEROWANY</w:t>
            </w:r>
          </w:p>
        </w:tc>
        <w:tc>
          <w:tcPr>
            <w:tcW w:w="2267" w:type="dxa"/>
            <w:vAlign w:val="center"/>
          </w:tcPr>
          <w:p w14:paraId="44CA86E2" w14:textId="77777777" w:rsidR="00962D4E" w:rsidRPr="00B97EFA" w:rsidRDefault="00962D4E" w:rsidP="00A953EE">
            <w:pPr>
              <w:jc w:val="center"/>
              <w:rPr>
                <w:rFonts w:ascii="Garamond" w:hAnsi="Garamond"/>
                <w:bCs/>
                <w:sz w:val="22"/>
                <w:szCs w:val="22"/>
                <w:lang w:eastAsia="ar-SA"/>
              </w:rPr>
            </w:pPr>
            <w:r w:rsidRPr="00B97EFA">
              <w:rPr>
                <w:rFonts w:ascii="Garamond" w:hAnsi="Garamond"/>
                <w:b/>
                <w:bCs/>
                <w:sz w:val="22"/>
                <w:szCs w:val="22"/>
                <w:lang w:eastAsia="ar-SA"/>
              </w:rPr>
              <w:t>SPOSÓB OCENY</w:t>
            </w:r>
          </w:p>
        </w:tc>
      </w:tr>
      <w:tr w:rsidR="00962D4E" w:rsidRPr="00B97EFA" w14:paraId="406FBC21" w14:textId="77777777" w:rsidTr="001F650A">
        <w:tc>
          <w:tcPr>
            <w:tcW w:w="534" w:type="dxa"/>
          </w:tcPr>
          <w:p w14:paraId="6A591656" w14:textId="77777777" w:rsidR="00962D4E" w:rsidRPr="00B97EFA" w:rsidRDefault="00962D4E" w:rsidP="00A953EE">
            <w:pPr>
              <w:pStyle w:val="Akapitzlist"/>
              <w:numPr>
                <w:ilvl w:val="0"/>
                <w:numId w:val="19"/>
              </w:numPr>
              <w:spacing w:before="100" w:beforeAutospacing="1" w:after="100" w:afterAutospacing="1" w:line="288" w:lineRule="auto"/>
              <w:jc w:val="both"/>
              <w:rPr>
                <w:rFonts w:ascii="Garamond" w:eastAsia="Times New Roman" w:hAnsi="Garamond"/>
                <w:color w:val="000000" w:themeColor="text1"/>
                <w:sz w:val="22"/>
                <w:szCs w:val="22"/>
              </w:rPr>
            </w:pPr>
          </w:p>
        </w:tc>
        <w:tc>
          <w:tcPr>
            <w:tcW w:w="7938" w:type="dxa"/>
            <w:vAlign w:val="center"/>
          </w:tcPr>
          <w:p w14:paraId="76BAC8CA" w14:textId="77777777" w:rsidR="00962D4E" w:rsidRPr="00B97EFA" w:rsidRDefault="00962D4E" w:rsidP="000A5F62">
            <w:pPr>
              <w:snapToGrid w:val="0"/>
              <w:spacing w:line="288" w:lineRule="auto"/>
              <w:jc w:val="both"/>
              <w:rPr>
                <w:rFonts w:ascii="Garamond" w:hAnsi="Garamond"/>
                <w:sz w:val="22"/>
                <w:szCs w:val="22"/>
              </w:rPr>
            </w:pPr>
            <w:r w:rsidRPr="00B97EFA">
              <w:rPr>
                <w:rFonts w:ascii="Garamond" w:hAnsi="Garamond"/>
                <w:sz w:val="22"/>
                <w:szCs w:val="22"/>
              </w:rPr>
              <w:t xml:space="preserve">Szkolenia dla personelu technicznego (min. 2 osoby) </w:t>
            </w:r>
          </w:p>
        </w:tc>
        <w:tc>
          <w:tcPr>
            <w:tcW w:w="2126" w:type="dxa"/>
            <w:vAlign w:val="center"/>
          </w:tcPr>
          <w:p w14:paraId="76B5EEA2"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Tak</w:t>
            </w:r>
          </w:p>
        </w:tc>
        <w:tc>
          <w:tcPr>
            <w:tcW w:w="1843" w:type="dxa"/>
          </w:tcPr>
          <w:p w14:paraId="3C90A36E" w14:textId="77777777" w:rsidR="00962D4E" w:rsidRPr="00B97EFA" w:rsidRDefault="00962D4E" w:rsidP="000A5F62">
            <w:pPr>
              <w:suppressAutoHyphens/>
              <w:rPr>
                <w:rFonts w:ascii="Garamond" w:hAnsi="Garamond"/>
                <w:sz w:val="22"/>
                <w:szCs w:val="22"/>
                <w:lang w:eastAsia="ar-SA"/>
              </w:rPr>
            </w:pPr>
          </w:p>
        </w:tc>
        <w:tc>
          <w:tcPr>
            <w:tcW w:w="2267" w:type="dxa"/>
            <w:vAlign w:val="center"/>
          </w:tcPr>
          <w:p w14:paraId="13DA8011"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w:t>
            </w:r>
          </w:p>
        </w:tc>
      </w:tr>
    </w:tbl>
    <w:p w14:paraId="1991216C" w14:textId="77777777" w:rsidR="00962D4E" w:rsidRPr="00B97EFA" w:rsidRDefault="00962D4E" w:rsidP="00962D4E">
      <w:pPr>
        <w:suppressAutoHyphens/>
        <w:spacing w:after="0" w:line="240" w:lineRule="auto"/>
        <w:rPr>
          <w:rFonts w:ascii="Garamond" w:eastAsia="Times New Roman" w:hAnsi="Garamond" w:cs="Times New Roman"/>
          <w:lang w:eastAsia="ar-SA"/>
        </w:rPr>
      </w:pPr>
    </w:p>
    <w:p w14:paraId="15B8B856" w14:textId="279477FE" w:rsidR="00831C88" w:rsidRDefault="00831C88" w:rsidP="00E862B7">
      <w:pPr>
        <w:suppressAutoHyphens/>
        <w:spacing w:after="0" w:line="240" w:lineRule="auto"/>
        <w:rPr>
          <w:rFonts w:ascii="Garamond" w:eastAsia="Times New Roman" w:hAnsi="Garamond" w:cs="Times New Roman"/>
          <w:b/>
          <w:lang w:eastAsia="ar-SA"/>
        </w:rPr>
      </w:pPr>
      <w:bookmarkStart w:id="0" w:name="_GoBack"/>
      <w:bookmarkEnd w:id="0"/>
    </w:p>
    <w:p w14:paraId="6A846CC4" w14:textId="77777777" w:rsidR="00962D4E" w:rsidRPr="00B97EFA" w:rsidRDefault="00B97EFA" w:rsidP="00962D4E">
      <w:pPr>
        <w:suppressAutoHyphens/>
        <w:spacing w:after="0" w:line="240" w:lineRule="auto"/>
        <w:jc w:val="center"/>
        <w:rPr>
          <w:rFonts w:ascii="Garamond" w:eastAsia="Times New Roman" w:hAnsi="Garamond" w:cs="Times New Roman"/>
          <w:b/>
          <w:lang w:eastAsia="ar-SA"/>
        </w:rPr>
      </w:pPr>
      <w:r w:rsidRPr="00B97EFA">
        <w:rPr>
          <w:rFonts w:ascii="Garamond" w:eastAsia="Times New Roman" w:hAnsi="Garamond" w:cs="Times New Roman"/>
          <w:b/>
          <w:lang w:eastAsia="ar-SA"/>
        </w:rPr>
        <w:t>DOKUMENTACJA</w:t>
      </w:r>
    </w:p>
    <w:p w14:paraId="754D9DE0" w14:textId="77777777" w:rsidR="00962D4E" w:rsidRPr="00B97EFA" w:rsidRDefault="00962D4E" w:rsidP="00962D4E">
      <w:pPr>
        <w:suppressAutoHyphens/>
        <w:spacing w:after="0" w:line="240" w:lineRule="auto"/>
        <w:rPr>
          <w:rFonts w:ascii="Garamond" w:eastAsia="Times New Roman" w:hAnsi="Garamond" w:cs="Times New Roman"/>
          <w:lang w:eastAsia="ar-SA"/>
        </w:rPr>
      </w:pPr>
    </w:p>
    <w:tbl>
      <w:tblPr>
        <w:tblStyle w:val="Tabela-Siatka"/>
        <w:tblW w:w="14709" w:type="dxa"/>
        <w:tblLook w:val="04A0" w:firstRow="1" w:lastRow="0" w:firstColumn="1" w:lastColumn="0" w:noHBand="0" w:noVBand="1"/>
      </w:tblPr>
      <w:tblGrid>
        <w:gridCol w:w="534"/>
        <w:gridCol w:w="7938"/>
        <w:gridCol w:w="2126"/>
        <w:gridCol w:w="1843"/>
        <w:gridCol w:w="2268"/>
      </w:tblGrid>
      <w:tr w:rsidR="00A953EE" w:rsidRPr="00B97EFA" w14:paraId="0C8E25A7" w14:textId="77777777" w:rsidTr="001F650A">
        <w:tc>
          <w:tcPr>
            <w:tcW w:w="534" w:type="dxa"/>
            <w:vAlign w:val="center"/>
          </w:tcPr>
          <w:p w14:paraId="3DAE9230" w14:textId="77777777" w:rsidR="00A953EE" w:rsidRPr="00B97EFA" w:rsidRDefault="00A953EE" w:rsidP="00A953EE">
            <w:pPr>
              <w:suppressAutoHyphens/>
              <w:snapToGrid w:val="0"/>
              <w:jc w:val="center"/>
              <w:rPr>
                <w:rFonts w:ascii="Garamond" w:hAnsi="Garamond"/>
                <w:b/>
                <w:bCs/>
                <w:sz w:val="22"/>
                <w:szCs w:val="22"/>
                <w:lang w:eastAsia="ar-SA"/>
              </w:rPr>
            </w:pPr>
            <w:r w:rsidRPr="00B97EFA">
              <w:rPr>
                <w:rFonts w:ascii="Garamond" w:hAnsi="Garamond"/>
                <w:b/>
                <w:bCs/>
                <w:sz w:val="22"/>
                <w:szCs w:val="22"/>
                <w:lang w:eastAsia="ar-SA"/>
              </w:rPr>
              <w:t>LP</w:t>
            </w:r>
          </w:p>
        </w:tc>
        <w:tc>
          <w:tcPr>
            <w:tcW w:w="7938" w:type="dxa"/>
            <w:vAlign w:val="center"/>
          </w:tcPr>
          <w:p w14:paraId="6D2AFFFF" w14:textId="77777777" w:rsidR="00A953EE" w:rsidRPr="00B97EFA" w:rsidRDefault="00A953EE" w:rsidP="00A953EE">
            <w:pPr>
              <w:keepNext/>
              <w:numPr>
                <w:ilvl w:val="2"/>
                <w:numId w:val="1"/>
              </w:numPr>
              <w:suppressAutoHyphens/>
              <w:snapToGrid w:val="0"/>
              <w:jc w:val="center"/>
              <w:outlineLvl w:val="2"/>
              <w:rPr>
                <w:rFonts w:ascii="Garamond" w:hAnsi="Garamond"/>
                <w:b/>
                <w:bCs/>
                <w:sz w:val="22"/>
                <w:szCs w:val="22"/>
                <w:lang w:eastAsia="ar-SA"/>
              </w:rPr>
            </w:pPr>
            <w:r w:rsidRPr="00B97EFA">
              <w:rPr>
                <w:rFonts w:ascii="Garamond" w:hAnsi="Garamond"/>
                <w:b/>
                <w:bCs/>
                <w:sz w:val="22"/>
                <w:szCs w:val="22"/>
                <w:lang w:eastAsia="ar-SA"/>
              </w:rPr>
              <w:t>PARAMETR</w:t>
            </w:r>
          </w:p>
        </w:tc>
        <w:tc>
          <w:tcPr>
            <w:tcW w:w="2126" w:type="dxa"/>
            <w:vAlign w:val="center"/>
          </w:tcPr>
          <w:p w14:paraId="25ABBB32" w14:textId="77777777" w:rsidR="00A953EE" w:rsidRPr="00B97EFA" w:rsidRDefault="00A953EE" w:rsidP="00A953EE">
            <w:pPr>
              <w:suppressAutoHyphens/>
              <w:snapToGrid w:val="0"/>
              <w:jc w:val="center"/>
              <w:rPr>
                <w:rFonts w:ascii="Garamond" w:hAnsi="Garamond"/>
                <w:b/>
                <w:bCs/>
                <w:sz w:val="22"/>
                <w:szCs w:val="22"/>
                <w:lang w:eastAsia="ar-SA"/>
              </w:rPr>
            </w:pPr>
            <w:r w:rsidRPr="00B97EFA">
              <w:rPr>
                <w:rFonts w:ascii="Garamond" w:hAnsi="Garamond"/>
                <w:b/>
                <w:bCs/>
                <w:sz w:val="22"/>
                <w:szCs w:val="22"/>
                <w:lang w:eastAsia="ar-SA"/>
              </w:rPr>
              <w:t>PARAMETR WYMAGANY</w:t>
            </w:r>
          </w:p>
        </w:tc>
        <w:tc>
          <w:tcPr>
            <w:tcW w:w="1843" w:type="dxa"/>
            <w:vAlign w:val="center"/>
          </w:tcPr>
          <w:p w14:paraId="483933D2" w14:textId="77777777" w:rsidR="00A953EE" w:rsidRPr="00B97EFA" w:rsidRDefault="00A953EE" w:rsidP="00A953EE">
            <w:pPr>
              <w:suppressAutoHyphens/>
              <w:snapToGrid w:val="0"/>
              <w:jc w:val="center"/>
              <w:rPr>
                <w:rFonts w:ascii="Garamond" w:hAnsi="Garamond"/>
                <w:b/>
                <w:bCs/>
                <w:sz w:val="22"/>
                <w:szCs w:val="22"/>
                <w:lang w:eastAsia="ar-SA"/>
              </w:rPr>
            </w:pPr>
            <w:r w:rsidRPr="00B97EFA">
              <w:rPr>
                <w:rFonts w:ascii="Garamond" w:hAnsi="Garamond"/>
                <w:b/>
                <w:bCs/>
                <w:sz w:val="22"/>
                <w:szCs w:val="22"/>
                <w:lang w:eastAsia="ar-SA"/>
              </w:rPr>
              <w:t>PARAMETR OFEROWANY</w:t>
            </w:r>
          </w:p>
        </w:tc>
        <w:tc>
          <w:tcPr>
            <w:tcW w:w="2268" w:type="dxa"/>
            <w:vAlign w:val="center"/>
          </w:tcPr>
          <w:p w14:paraId="5585E424" w14:textId="77777777" w:rsidR="00A953EE" w:rsidRPr="00B97EFA" w:rsidRDefault="00A953EE" w:rsidP="00A953EE">
            <w:pPr>
              <w:jc w:val="center"/>
              <w:rPr>
                <w:rFonts w:ascii="Garamond" w:hAnsi="Garamond"/>
                <w:bCs/>
                <w:sz w:val="22"/>
                <w:szCs w:val="22"/>
                <w:lang w:eastAsia="ar-SA"/>
              </w:rPr>
            </w:pPr>
            <w:r w:rsidRPr="00B97EFA">
              <w:rPr>
                <w:rFonts w:ascii="Garamond" w:hAnsi="Garamond"/>
                <w:b/>
                <w:bCs/>
                <w:sz w:val="22"/>
                <w:szCs w:val="22"/>
                <w:lang w:eastAsia="ar-SA"/>
              </w:rPr>
              <w:t>SPOSÓB OCENY</w:t>
            </w:r>
          </w:p>
        </w:tc>
      </w:tr>
      <w:tr w:rsidR="00962D4E" w:rsidRPr="00B97EFA" w14:paraId="7BF94B96" w14:textId="77777777" w:rsidTr="001F650A">
        <w:tc>
          <w:tcPr>
            <w:tcW w:w="534" w:type="dxa"/>
          </w:tcPr>
          <w:p w14:paraId="444732B6" w14:textId="77777777" w:rsidR="00962D4E" w:rsidRPr="00B97EFA" w:rsidRDefault="00962D4E" w:rsidP="00A953EE">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tcPr>
          <w:p w14:paraId="7A714F0C" w14:textId="77777777" w:rsidR="00962D4E" w:rsidRPr="00B97EFA" w:rsidRDefault="00962D4E" w:rsidP="000A5F62">
            <w:pPr>
              <w:autoSpaceDE w:val="0"/>
              <w:snapToGrid w:val="0"/>
              <w:spacing w:line="288" w:lineRule="auto"/>
              <w:jc w:val="both"/>
              <w:rPr>
                <w:rFonts w:ascii="Garamond" w:hAnsi="Garamond"/>
                <w:color w:val="000000" w:themeColor="text1"/>
                <w:sz w:val="22"/>
                <w:szCs w:val="22"/>
              </w:rPr>
            </w:pPr>
            <w:r w:rsidRPr="00B97EFA">
              <w:rPr>
                <w:rFonts w:ascii="Garamond" w:hAnsi="Garamond"/>
                <w:color w:val="000000" w:themeColor="text1"/>
                <w:sz w:val="22"/>
                <w:szCs w:val="22"/>
              </w:rPr>
              <w:t>Instrukcje obsługi w języku polskim w formie elektronicznej i drukowanej</w:t>
            </w:r>
          </w:p>
        </w:tc>
        <w:tc>
          <w:tcPr>
            <w:tcW w:w="2126" w:type="dxa"/>
            <w:vAlign w:val="center"/>
          </w:tcPr>
          <w:p w14:paraId="67F284E1"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Tak</w:t>
            </w:r>
          </w:p>
        </w:tc>
        <w:tc>
          <w:tcPr>
            <w:tcW w:w="1843" w:type="dxa"/>
          </w:tcPr>
          <w:p w14:paraId="5DE09FF3" w14:textId="77777777" w:rsidR="00962D4E" w:rsidRPr="00B97EFA" w:rsidRDefault="00962D4E" w:rsidP="000A5F62">
            <w:pPr>
              <w:suppressAutoHyphens/>
              <w:rPr>
                <w:rFonts w:ascii="Garamond" w:hAnsi="Garamond"/>
                <w:sz w:val="22"/>
                <w:szCs w:val="22"/>
                <w:lang w:eastAsia="ar-SA"/>
              </w:rPr>
            </w:pPr>
          </w:p>
        </w:tc>
        <w:tc>
          <w:tcPr>
            <w:tcW w:w="2268" w:type="dxa"/>
            <w:vAlign w:val="center"/>
          </w:tcPr>
          <w:p w14:paraId="0D6522EB"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w:t>
            </w:r>
          </w:p>
        </w:tc>
      </w:tr>
      <w:tr w:rsidR="00962D4E" w:rsidRPr="00B97EFA" w14:paraId="45239F57" w14:textId="77777777" w:rsidTr="001F650A">
        <w:tc>
          <w:tcPr>
            <w:tcW w:w="534" w:type="dxa"/>
          </w:tcPr>
          <w:p w14:paraId="25D5BEDE" w14:textId="77777777" w:rsidR="00962D4E" w:rsidRPr="00B97EFA" w:rsidRDefault="00962D4E" w:rsidP="00A953EE">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vAlign w:val="center"/>
          </w:tcPr>
          <w:p w14:paraId="14080A6A" w14:textId="77777777" w:rsidR="00962D4E" w:rsidRPr="00B97EFA" w:rsidRDefault="00962D4E" w:rsidP="000A5F62">
            <w:pPr>
              <w:snapToGrid w:val="0"/>
              <w:spacing w:line="288" w:lineRule="auto"/>
              <w:jc w:val="both"/>
              <w:rPr>
                <w:rFonts w:ascii="Garamond" w:hAnsi="Garamond"/>
                <w:color w:val="000000" w:themeColor="text1"/>
                <w:sz w:val="22"/>
                <w:szCs w:val="22"/>
              </w:rPr>
            </w:pPr>
            <w:r w:rsidRPr="00B97EFA">
              <w:rPr>
                <w:rFonts w:ascii="Garamond" w:hAnsi="Garamond"/>
                <w:color w:val="000000" w:themeColor="text1"/>
                <w:sz w:val="22"/>
                <w:szCs w:val="22"/>
              </w:rPr>
              <w:t>Z urządzeniem wykonawca dostarczy paszport techniczny zawierający co najmniej takie dane jak: nazwa, typ (model), producent, rok produkcji, numer seryjny (fabryczny), inne istotne informacje (np. części składowe, istotne wyposażenie, oprogramowanie), kody z aktualnie obowiązującego słownika NFZ (o ile występują)</w:t>
            </w:r>
          </w:p>
        </w:tc>
        <w:tc>
          <w:tcPr>
            <w:tcW w:w="2126" w:type="dxa"/>
            <w:vAlign w:val="center"/>
          </w:tcPr>
          <w:p w14:paraId="13844E17"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Tak</w:t>
            </w:r>
          </w:p>
        </w:tc>
        <w:tc>
          <w:tcPr>
            <w:tcW w:w="1843" w:type="dxa"/>
          </w:tcPr>
          <w:p w14:paraId="55B48A11" w14:textId="77777777" w:rsidR="00962D4E" w:rsidRPr="00B97EFA" w:rsidRDefault="00962D4E" w:rsidP="000A5F62">
            <w:pPr>
              <w:suppressAutoHyphens/>
              <w:rPr>
                <w:rFonts w:ascii="Garamond" w:hAnsi="Garamond"/>
                <w:sz w:val="22"/>
                <w:szCs w:val="22"/>
                <w:lang w:eastAsia="ar-SA"/>
              </w:rPr>
            </w:pPr>
          </w:p>
        </w:tc>
        <w:tc>
          <w:tcPr>
            <w:tcW w:w="2268" w:type="dxa"/>
            <w:vAlign w:val="center"/>
          </w:tcPr>
          <w:p w14:paraId="0A21937C"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w:t>
            </w:r>
          </w:p>
        </w:tc>
      </w:tr>
      <w:tr w:rsidR="00962D4E" w:rsidRPr="00B97EFA" w14:paraId="36BF514B" w14:textId="77777777" w:rsidTr="001F650A">
        <w:tc>
          <w:tcPr>
            <w:tcW w:w="534" w:type="dxa"/>
          </w:tcPr>
          <w:p w14:paraId="02A4954A" w14:textId="77777777" w:rsidR="00962D4E" w:rsidRPr="00B97EFA" w:rsidRDefault="00962D4E" w:rsidP="00A953EE">
            <w:pPr>
              <w:pStyle w:val="Akapitzlist"/>
              <w:numPr>
                <w:ilvl w:val="0"/>
                <w:numId w:val="19"/>
              </w:numPr>
              <w:spacing w:before="100" w:beforeAutospacing="1" w:after="100" w:afterAutospacing="1" w:line="288" w:lineRule="auto"/>
              <w:jc w:val="center"/>
              <w:rPr>
                <w:rFonts w:ascii="Garamond" w:eastAsia="Times New Roman" w:hAnsi="Garamond"/>
                <w:color w:val="000000" w:themeColor="text1"/>
                <w:sz w:val="22"/>
                <w:szCs w:val="22"/>
              </w:rPr>
            </w:pPr>
          </w:p>
        </w:tc>
        <w:tc>
          <w:tcPr>
            <w:tcW w:w="7938" w:type="dxa"/>
          </w:tcPr>
          <w:p w14:paraId="7EFFF2B3" w14:textId="77777777" w:rsidR="00962D4E" w:rsidRPr="00B97EFA" w:rsidRDefault="00962D4E" w:rsidP="000A5F62">
            <w:pPr>
              <w:spacing w:line="288" w:lineRule="auto"/>
              <w:jc w:val="both"/>
              <w:rPr>
                <w:rFonts w:ascii="Garamond" w:hAnsi="Garamond"/>
                <w:color w:val="000000" w:themeColor="text1"/>
                <w:sz w:val="22"/>
                <w:szCs w:val="22"/>
              </w:rPr>
            </w:pPr>
            <w:r w:rsidRPr="00B97EFA">
              <w:rPr>
                <w:rFonts w:ascii="Garamond" w:hAnsi="Garamond"/>
                <w:color w:val="000000" w:themeColor="text1"/>
                <w:sz w:val="22"/>
                <w:szCs w:val="22"/>
              </w:rPr>
              <w:t>Instrukcja konserwacji, mycia, dezynfekcji i sterylizacji dla poszczególnych elementów aparatów.</w:t>
            </w:r>
          </w:p>
        </w:tc>
        <w:tc>
          <w:tcPr>
            <w:tcW w:w="2126" w:type="dxa"/>
            <w:vAlign w:val="center"/>
          </w:tcPr>
          <w:p w14:paraId="3C0EAD6C"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Tak</w:t>
            </w:r>
          </w:p>
        </w:tc>
        <w:tc>
          <w:tcPr>
            <w:tcW w:w="1843" w:type="dxa"/>
          </w:tcPr>
          <w:p w14:paraId="1A1FE479" w14:textId="77777777" w:rsidR="00962D4E" w:rsidRPr="00B97EFA" w:rsidRDefault="00962D4E" w:rsidP="000A5F62">
            <w:pPr>
              <w:suppressAutoHyphens/>
              <w:rPr>
                <w:rFonts w:ascii="Garamond" w:hAnsi="Garamond"/>
                <w:sz w:val="22"/>
                <w:szCs w:val="22"/>
                <w:lang w:eastAsia="ar-SA"/>
              </w:rPr>
            </w:pPr>
          </w:p>
        </w:tc>
        <w:tc>
          <w:tcPr>
            <w:tcW w:w="2268" w:type="dxa"/>
            <w:vAlign w:val="center"/>
          </w:tcPr>
          <w:p w14:paraId="548CC06F" w14:textId="77777777" w:rsidR="00962D4E" w:rsidRPr="00B97EFA" w:rsidRDefault="00962D4E" w:rsidP="00A953EE">
            <w:pPr>
              <w:jc w:val="center"/>
              <w:rPr>
                <w:rFonts w:ascii="Garamond" w:hAnsi="Garamond"/>
                <w:sz w:val="22"/>
                <w:szCs w:val="22"/>
              </w:rPr>
            </w:pPr>
            <w:r w:rsidRPr="00B97EFA">
              <w:rPr>
                <w:rFonts w:ascii="Garamond" w:hAnsi="Garamond"/>
                <w:sz w:val="22"/>
                <w:szCs w:val="22"/>
                <w:lang w:eastAsia="ar-SA"/>
              </w:rPr>
              <w:t>---</w:t>
            </w:r>
          </w:p>
        </w:tc>
      </w:tr>
    </w:tbl>
    <w:p w14:paraId="114E7E08" w14:textId="77777777" w:rsidR="00962D4E" w:rsidRPr="00B97EFA" w:rsidRDefault="00962D4E" w:rsidP="00962D4E">
      <w:pPr>
        <w:suppressAutoHyphens/>
        <w:spacing w:after="0" w:line="240" w:lineRule="auto"/>
        <w:rPr>
          <w:rFonts w:ascii="Garamond" w:eastAsia="Times New Roman" w:hAnsi="Garamond" w:cs="Times New Roman"/>
          <w:lang w:eastAsia="ar-SA"/>
        </w:rPr>
      </w:pPr>
    </w:p>
    <w:p w14:paraId="0B45BA9F" w14:textId="77777777" w:rsidR="00BA07B9" w:rsidRPr="00B97EFA" w:rsidRDefault="00BA07B9" w:rsidP="00962D4E">
      <w:pPr>
        <w:suppressAutoHyphens/>
        <w:spacing w:after="0" w:line="240" w:lineRule="auto"/>
        <w:rPr>
          <w:rFonts w:ascii="Garamond" w:eastAsia="Times New Roman" w:hAnsi="Garamond" w:cs="Times New Roman"/>
          <w:lang w:eastAsia="ar-SA"/>
        </w:rPr>
      </w:pPr>
    </w:p>
    <w:p w14:paraId="0D1524B4" w14:textId="77777777" w:rsidR="00BA07B9" w:rsidRPr="00B97EFA" w:rsidRDefault="00BA07B9" w:rsidP="00962D4E">
      <w:pPr>
        <w:suppressAutoHyphens/>
        <w:spacing w:after="0" w:line="240" w:lineRule="auto"/>
        <w:rPr>
          <w:rFonts w:ascii="Garamond" w:eastAsia="Times New Roman" w:hAnsi="Garamond" w:cs="Times New Roman"/>
          <w:lang w:eastAsia="ar-SA"/>
        </w:rPr>
      </w:pPr>
    </w:p>
    <w:p w14:paraId="7F2DD70B" w14:textId="77777777" w:rsidR="00962D4E" w:rsidRPr="00B97EFA" w:rsidRDefault="00962D4E" w:rsidP="00962D4E">
      <w:pPr>
        <w:suppressAutoHyphens/>
        <w:spacing w:after="0" w:line="240" w:lineRule="auto"/>
        <w:rPr>
          <w:rFonts w:ascii="Garamond" w:eastAsia="Times New Roman" w:hAnsi="Garamond" w:cs="Times New Roman"/>
          <w:lang w:eastAsia="ar-SA"/>
        </w:rPr>
      </w:pPr>
    </w:p>
    <w:p w14:paraId="1C9FB00B" w14:textId="77777777" w:rsidR="00D15F1D" w:rsidRPr="00B97EFA" w:rsidRDefault="00D15F1D" w:rsidP="00962D4E">
      <w:pPr>
        <w:suppressAutoHyphens/>
        <w:spacing w:after="0" w:line="240" w:lineRule="auto"/>
        <w:rPr>
          <w:rFonts w:ascii="Garamond" w:hAnsi="Garamond"/>
        </w:rPr>
      </w:pPr>
    </w:p>
    <w:sectPr w:rsidR="00D15F1D" w:rsidRPr="00B97EFA" w:rsidSect="001F650A">
      <w:headerReference w:type="default" r:id="rId8"/>
      <w:footerReference w:type="default" r:id="rId9"/>
      <w:pgSz w:w="16838" w:h="11906" w:orient="landscape"/>
      <w:pgMar w:top="1417"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F8973" w14:textId="77777777" w:rsidR="0012063F" w:rsidRDefault="0012063F" w:rsidP="002B10C5">
      <w:pPr>
        <w:spacing w:after="0" w:line="240" w:lineRule="auto"/>
      </w:pPr>
      <w:r>
        <w:separator/>
      </w:r>
    </w:p>
  </w:endnote>
  <w:endnote w:type="continuationSeparator" w:id="0">
    <w:p w14:paraId="050C22F0" w14:textId="77777777" w:rsidR="0012063F" w:rsidRDefault="0012063F" w:rsidP="002B1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default"/>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ndale Sans UI">
    <w:altName w:val="Arial Unicode MS"/>
    <w:charset w:val="00"/>
    <w:family w:val="auto"/>
    <w:pitch w:val="variable"/>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4792831"/>
      <w:docPartObj>
        <w:docPartGallery w:val="Page Numbers (Bottom of Page)"/>
        <w:docPartUnique/>
      </w:docPartObj>
    </w:sdtPr>
    <w:sdtEndPr/>
    <w:sdtContent>
      <w:p w14:paraId="626D07F8" w14:textId="3B49AA46" w:rsidR="00E5453F" w:rsidRDefault="00E5453F">
        <w:pPr>
          <w:pStyle w:val="Stopka"/>
          <w:jc w:val="right"/>
        </w:pPr>
        <w:r>
          <w:fldChar w:fldCharType="begin"/>
        </w:r>
        <w:r>
          <w:instrText>PAGE   \* MERGEFORMAT</w:instrText>
        </w:r>
        <w:r>
          <w:fldChar w:fldCharType="separate"/>
        </w:r>
        <w:r w:rsidR="00E862B7">
          <w:rPr>
            <w:noProof/>
          </w:rPr>
          <w:t>4</w:t>
        </w:r>
        <w:r>
          <w:fldChar w:fldCharType="end"/>
        </w:r>
      </w:p>
    </w:sdtContent>
  </w:sdt>
  <w:p w14:paraId="0BD7A56A" w14:textId="77777777" w:rsidR="00E5453F" w:rsidRDefault="00E545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6A17B5" w14:textId="77777777" w:rsidR="0012063F" w:rsidRDefault="0012063F" w:rsidP="002B10C5">
      <w:pPr>
        <w:spacing w:after="0" w:line="240" w:lineRule="auto"/>
      </w:pPr>
      <w:r>
        <w:separator/>
      </w:r>
    </w:p>
  </w:footnote>
  <w:footnote w:type="continuationSeparator" w:id="0">
    <w:p w14:paraId="1B64C2B6" w14:textId="77777777" w:rsidR="0012063F" w:rsidRDefault="0012063F" w:rsidP="002B10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5A091" w14:textId="77777777" w:rsidR="00E5453F" w:rsidRPr="004950AC" w:rsidRDefault="00E5453F" w:rsidP="000800FB">
    <w:pPr>
      <w:pStyle w:val="Nagwek"/>
      <w:jc w:val="center"/>
    </w:pPr>
    <w:r>
      <w:rPr>
        <w:noProof/>
      </w:rPr>
      <w:drawing>
        <wp:inline distT="0" distB="0" distL="0" distR="0" wp14:anchorId="5978BB2C" wp14:editId="07B16B64">
          <wp:extent cx="5753100" cy="65722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6572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ABCC2D8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bullet"/>
      <w:lvlText w:val=""/>
      <w:lvlJc w:val="left"/>
      <w:pPr>
        <w:tabs>
          <w:tab w:val="num" w:pos="375"/>
        </w:tabs>
        <w:ind w:left="375" w:hanging="360"/>
      </w:pPr>
      <w:rPr>
        <w:rFonts w:ascii="Wingdings 2" w:hAnsi="Wingdings 2" w:cs="OpenSymbol"/>
      </w:rPr>
    </w:lvl>
    <w:lvl w:ilvl="1">
      <w:start w:val="1"/>
      <w:numFmt w:val="bullet"/>
      <w:lvlText w:val="◦"/>
      <w:lvlJc w:val="left"/>
      <w:pPr>
        <w:tabs>
          <w:tab w:val="num" w:pos="735"/>
        </w:tabs>
        <w:ind w:left="735" w:hanging="360"/>
      </w:pPr>
      <w:rPr>
        <w:rFonts w:ascii="OpenSymbol" w:hAnsi="OpenSymbol" w:cs="OpenSymbol"/>
      </w:rPr>
    </w:lvl>
    <w:lvl w:ilvl="2">
      <w:start w:val="1"/>
      <w:numFmt w:val="bullet"/>
      <w:lvlText w:val="▪"/>
      <w:lvlJc w:val="left"/>
      <w:pPr>
        <w:tabs>
          <w:tab w:val="num" w:pos="1095"/>
        </w:tabs>
        <w:ind w:left="1095" w:hanging="360"/>
      </w:pPr>
      <w:rPr>
        <w:rFonts w:ascii="OpenSymbol" w:hAnsi="OpenSymbol" w:cs="OpenSymbol"/>
      </w:rPr>
    </w:lvl>
    <w:lvl w:ilvl="3">
      <w:start w:val="1"/>
      <w:numFmt w:val="bullet"/>
      <w:lvlText w:val=""/>
      <w:lvlJc w:val="left"/>
      <w:pPr>
        <w:tabs>
          <w:tab w:val="num" w:pos="1455"/>
        </w:tabs>
        <w:ind w:left="1455" w:hanging="360"/>
      </w:pPr>
      <w:rPr>
        <w:rFonts w:ascii="Wingdings 2" w:hAnsi="Wingdings 2" w:cs="OpenSymbol"/>
      </w:rPr>
    </w:lvl>
    <w:lvl w:ilvl="4">
      <w:start w:val="1"/>
      <w:numFmt w:val="bullet"/>
      <w:lvlText w:val="◦"/>
      <w:lvlJc w:val="left"/>
      <w:pPr>
        <w:tabs>
          <w:tab w:val="num" w:pos="1815"/>
        </w:tabs>
        <w:ind w:left="1815" w:hanging="360"/>
      </w:pPr>
      <w:rPr>
        <w:rFonts w:ascii="OpenSymbol" w:hAnsi="OpenSymbol" w:cs="OpenSymbol"/>
      </w:rPr>
    </w:lvl>
    <w:lvl w:ilvl="5">
      <w:start w:val="1"/>
      <w:numFmt w:val="bullet"/>
      <w:lvlText w:val="▪"/>
      <w:lvlJc w:val="left"/>
      <w:pPr>
        <w:tabs>
          <w:tab w:val="num" w:pos="2175"/>
        </w:tabs>
        <w:ind w:left="2175" w:hanging="360"/>
      </w:pPr>
      <w:rPr>
        <w:rFonts w:ascii="OpenSymbol" w:hAnsi="OpenSymbol" w:cs="OpenSymbol"/>
      </w:rPr>
    </w:lvl>
    <w:lvl w:ilvl="6">
      <w:start w:val="1"/>
      <w:numFmt w:val="bullet"/>
      <w:lvlText w:val=""/>
      <w:lvlJc w:val="left"/>
      <w:pPr>
        <w:tabs>
          <w:tab w:val="num" w:pos="2535"/>
        </w:tabs>
        <w:ind w:left="2535" w:hanging="360"/>
      </w:pPr>
      <w:rPr>
        <w:rFonts w:ascii="Wingdings 2" w:hAnsi="Wingdings 2" w:cs="OpenSymbol"/>
      </w:rPr>
    </w:lvl>
    <w:lvl w:ilvl="7">
      <w:start w:val="1"/>
      <w:numFmt w:val="bullet"/>
      <w:lvlText w:val="◦"/>
      <w:lvlJc w:val="left"/>
      <w:pPr>
        <w:tabs>
          <w:tab w:val="num" w:pos="2895"/>
        </w:tabs>
        <w:ind w:left="2895" w:hanging="360"/>
      </w:pPr>
      <w:rPr>
        <w:rFonts w:ascii="OpenSymbol" w:hAnsi="OpenSymbol" w:cs="OpenSymbol"/>
      </w:rPr>
    </w:lvl>
    <w:lvl w:ilvl="8">
      <w:start w:val="1"/>
      <w:numFmt w:val="bullet"/>
      <w:lvlText w:val="▪"/>
      <w:lvlJc w:val="left"/>
      <w:pPr>
        <w:tabs>
          <w:tab w:val="num" w:pos="3255"/>
        </w:tabs>
        <w:ind w:left="3255" w:hanging="360"/>
      </w:pPr>
      <w:rPr>
        <w:rFonts w:ascii="OpenSymbol" w:hAnsi="OpenSymbol" w:cs="OpenSymbol"/>
      </w:rPr>
    </w:lvl>
  </w:abstractNum>
  <w:abstractNum w:abstractNumId="3" w15:restartNumberingAfterBreak="0">
    <w:nsid w:val="00000003"/>
    <w:multiLevelType w:val="singleLevel"/>
    <w:tmpl w:val="00000003"/>
    <w:name w:val="WW8Num3"/>
    <w:lvl w:ilvl="0">
      <w:numFmt w:val="bullet"/>
      <w:lvlText w:val="-"/>
      <w:lvlJc w:val="left"/>
      <w:pPr>
        <w:tabs>
          <w:tab w:val="num" w:pos="360"/>
        </w:tabs>
        <w:ind w:left="360" w:hanging="360"/>
      </w:pPr>
      <w:rPr>
        <w:rFonts w:ascii="Times New Roman" w:hAnsi="Times New Roman" w:cs="Times New Roman"/>
      </w:rPr>
    </w:lvl>
  </w:abstractNum>
  <w:abstractNum w:abstractNumId="4" w15:restartNumberingAfterBreak="0">
    <w:nsid w:val="00000004"/>
    <w:multiLevelType w:val="singleLevel"/>
    <w:tmpl w:val="00000004"/>
    <w:name w:val="WW8Num4"/>
    <w:lvl w:ilvl="0">
      <w:numFmt w:val="bullet"/>
      <w:lvlText w:val="-"/>
      <w:lvlJc w:val="left"/>
      <w:pPr>
        <w:tabs>
          <w:tab w:val="num" w:pos="720"/>
        </w:tabs>
        <w:ind w:left="720" w:hanging="360"/>
      </w:pPr>
      <w:rPr>
        <w:rFonts w:ascii="Tahoma" w:hAnsi="Tahoma" w:cs="Tahoma"/>
      </w:rPr>
    </w:lvl>
  </w:abstractNum>
  <w:abstractNum w:abstractNumId="5" w15:restartNumberingAfterBreak="0">
    <w:nsid w:val="06A108B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A23725"/>
    <w:multiLevelType w:val="hybridMultilevel"/>
    <w:tmpl w:val="08C484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71264EF"/>
    <w:multiLevelType w:val="hybridMultilevel"/>
    <w:tmpl w:val="782C934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961732"/>
    <w:multiLevelType w:val="hybridMultilevel"/>
    <w:tmpl w:val="E736B1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7152A6"/>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3978BC"/>
    <w:multiLevelType w:val="hybridMultilevel"/>
    <w:tmpl w:val="25548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9711D0"/>
    <w:multiLevelType w:val="hybridMultilevel"/>
    <w:tmpl w:val="019E5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D7C2007"/>
    <w:multiLevelType w:val="hybridMultilevel"/>
    <w:tmpl w:val="0DF831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00448B8"/>
    <w:multiLevelType w:val="hybridMultilevel"/>
    <w:tmpl w:val="89726AA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4" w15:restartNumberingAfterBreak="0">
    <w:nsid w:val="36593B4F"/>
    <w:multiLevelType w:val="singleLevel"/>
    <w:tmpl w:val="00000003"/>
    <w:lvl w:ilvl="0">
      <w:start w:val="1"/>
      <w:numFmt w:val="decimal"/>
      <w:lvlText w:val="%1."/>
      <w:lvlJc w:val="center"/>
      <w:pPr>
        <w:tabs>
          <w:tab w:val="num" w:pos="720"/>
        </w:tabs>
        <w:ind w:left="720" w:hanging="360"/>
      </w:pPr>
      <w:rPr>
        <w:b w:val="0"/>
        <w:bCs w:val="0"/>
        <w:sz w:val="22"/>
        <w:szCs w:val="22"/>
      </w:rPr>
    </w:lvl>
  </w:abstractNum>
  <w:abstractNum w:abstractNumId="15" w15:restartNumberingAfterBreak="0">
    <w:nsid w:val="37DC34AD"/>
    <w:multiLevelType w:val="multilevel"/>
    <w:tmpl w:val="2250C89C"/>
    <w:styleLink w:val="WW8Num2"/>
    <w:lvl w:ilvl="0">
      <w:numFmt w:val="bullet"/>
      <w:lvlText w:val="-"/>
      <w:lvlJc w:val="left"/>
      <w:pPr>
        <w:ind w:left="0" w:firstLine="0"/>
      </w:pPr>
      <w:rPr>
        <w:rFonts w:ascii="Times New Roman" w:eastAsia="Times New Roman" w:hAnsi="Times New Roman" w:cs="Times New Roman"/>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16" w15:restartNumberingAfterBreak="0">
    <w:nsid w:val="419B1077"/>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4B7A52"/>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C0372E"/>
    <w:multiLevelType w:val="hybridMultilevel"/>
    <w:tmpl w:val="3F7A93A0"/>
    <w:lvl w:ilvl="0" w:tplc="04150001">
      <w:start w:val="1"/>
      <w:numFmt w:val="bullet"/>
      <w:lvlText w:val=""/>
      <w:lvlJc w:val="left"/>
      <w:pPr>
        <w:ind w:left="2290" w:hanging="360"/>
      </w:pPr>
      <w:rPr>
        <w:rFonts w:ascii="Symbol" w:hAnsi="Symbol" w:hint="default"/>
      </w:rPr>
    </w:lvl>
    <w:lvl w:ilvl="1" w:tplc="04150003" w:tentative="1">
      <w:start w:val="1"/>
      <w:numFmt w:val="bullet"/>
      <w:lvlText w:val="o"/>
      <w:lvlJc w:val="left"/>
      <w:pPr>
        <w:ind w:left="3010" w:hanging="360"/>
      </w:pPr>
      <w:rPr>
        <w:rFonts w:ascii="Courier New" w:hAnsi="Courier New" w:cs="Courier New" w:hint="default"/>
      </w:rPr>
    </w:lvl>
    <w:lvl w:ilvl="2" w:tplc="04150005" w:tentative="1">
      <w:start w:val="1"/>
      <w:numFmt w:val="bullet"/>
      <w:lvlText w:val=""/>
      <w:lvlJc w:val="left"/>
      <w:pPr>
        <w:ind w:left="3730" w:hanging="360"/>
      </w:pPr>
      <w:rPr>
        <w:rFonts w:ascii="Wingdings" w:hAnsi="Wingdings" w:hint="default"/>
      </w:rPr>
    </w:lvl>
    <w:lvl w:ilvl="3" w:tplc="04150001" w:tentative="1">
      <w:start w:val="1"/>
      <w:numFmt w:val="bullet"/>
      <w:lvlText w:val=""/>
      <w:lvlJc w:val="left"/>
      <w:pPr>
        <w:ind w:left="4450" w:hanging="360"/>
      </w:pPr>
      <w:rPr>
        <w:rFonts w:ascii="Symbol" w:hAnsi="Symbol" w:hint="default"/>
      </w:rPr>
    </w:lvl>
    <w:lvl w:ilvl="4" w:tplc="04150003" w:tentative="1">
      <w:start w:val="1"/>
      <w:numFmt w:val="bullet"/>
      <w:lvlText w:val="o"/>
      <w:lvlJc w:val="left"/>
      <w:pPr>
        <w:ind w:left="5170" w:hanging="360"/>
      </w:pPr>
      <w:rPr>
        <w:rFonts w:ascii="Courier New" w:hAnsi="Courier New" w:cs="Courier New" w:hint="default"/>
      </w:rPr>
    </w:lvl>
    <w:lvl w:ilvl="5" w:tplc="04150005" w:tentative="1">
      <w:start w:val="1"/>
      <w:numFmt w:val="bullet"/>
      <w:lvlText w:val=""/>
      <w:lvlJc w:val="left"/>
      <w:pPr>
        <w:ind w:left="5890" w:hanging="360"/>
      </w:pPr>
      <w:rPr>
        <w:rFonts w:ascii="Wingdings" w:hAnsi="Wingdings" w:hint="default"/>
      </w:rPr>
    </w:lvl>
    <w:lvl w:ilvl="6" w:tplc="04150001" w:tentative="1">
      <w:start w:val="1"/>
      <w:numFmt w:val="bullet"/>
      <w:lvlText w:val=""/>
      <w:lvlJc w:val="left"/>
      <w:pPr>
        <w:ind w:left="6610" w:hanging="360"/>
      </w:pPr>
      <w:rPr>
        <w:rFonts w:ascii="Symbol" w:hAnsi="Symbol" w:hint="default"/>
      </w:rPr>
    </w:lvl>
    <w:lvl w:ilvl="7" w:tplc="04150003" w:tentative="1">
      <w:start w:val="1"/>
      <w:numFmt w:val="bullet"/>
      <w:lvlText w:val="o"/>
      <w:lvlJc w:val="left"/>
      <w:pPr>
        <w:ind w:left="7330" w:hanging="360"/>
      </w:pPr>
      <w:rPr>
        <w:rFonts w:ascii="Courier New" w:hAnsi="Courier New" w:cs="Courier New" w:hint="default"/>
      </w:rPr>
    </w:lvl>
    <w:lvl w:ilvl="8" w:tplc="04150005" w:tentative="1">
      <w:start w:val="1"/>
      <w:numFmt w:val="bullet"/>
      <w:lvlText w:val=""/>
      <w:lvlJc w:val="left"/>
      <w:pPr>
        <w:ind w:left="8050" w:hanging="360"/>
      </w:pPr>
      <w:rPr>
        <w:rFonts w:ascii="Wingdings" w:hAnsi="Wingdings" w:hint="default"/>
      </w:rPr>
    </w:lvl>
  </w:abstractNum>
  <w:abstractNum w:abstractNumId="19" w15:restartNumberingAfterBreak="0">
    <w:nsid w:val="50FB7A10"/>
    <w:multiLevelType w:val="hybridMultilevel"/>
    <w:tmpl w:val="480C4B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1A15600"/>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3C7C4D"/>
    <w:multiLevelType w:val="hybridMultilevel"/>
    <w:tmpl w:val="D93C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3762B34"/>
    <w:multiLevelType w:val="hybridMultilevel"/>
    <w:tmpl w:val="2C30A7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7C42F9"/>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858696A"/>
    <w:multiLevelType w:val="hybridMultilevel"/>
    <w:tmpl w:val="E3EEC086"/>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6E7E94"/>
    <w:multiLevelType w:val="hybridMultilevel"/>
    <w:tmpl w:val="6C1E22C0"/>
    <w:lvl w:ilvl="0" w:tplc="CC1A8BC6">
      <w:start w:val="2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3657EA"/>
    <w:multiLevelType w:val="hybridMultilevel"/>
    <w:tmpl w:val="D6BA18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439338F"/>
    <w:multiLevelType w:val="hybridMultilevel"/>
    <w:tmpl w:val="AF4A5F0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67364056"/>
    <w:multiLevelType w:val="hybridMultilevel"/>
    <w:tmpl w:val="E9366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5E1971"/>
    <w:multiLevelType w:val="hybridMultilevel"/>
    <w:tmpl w:val="8EC6C8C2"/>
    <w:lvl w:ilvl="0" w:tplc="C2364E9A">
      <w:start w:val="29"/>
      <w:numFmt w:val="decimal"/>
      <w:lvlText w:val="%1."/>
      <w:lvlJc w:val="left"/>
      <w:pPr>
        <w:ind w:left="928" w:hanging="360"/>
      </w:pPr>
      <w:rPr>
        <w:rFonts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71A50702"/>
    <w:multiLevelType w:val="hybridMultilevel"/>
    <w:tmpl w:val="AF804DA6"/>
    <w:lvl w:ilvl="0" w:tplc="04150001">
      <w:start w:val="1"/>
      <w:numFmt w:val="bullet"/>
      <w:lvlText w:val=""/>
      <w:lvlJc w:val="left"/>
      <w:pPr>
        <w:ind w:left="2490" w:hanging="360"/>
      </w:pPr>
      <w:rPr>
        <w:rFonts w:ascii="Symbol" w:hAnsi="Symbol" w:hint="default"/>
      </w:rPr>
    </w:lvl>
    <w:lvl w:ilvl="1" w:tplc="04150003" w:tentative="1">
      <w:start w:val="1"/>
      <w:numFmt w:val="bullet"/>
      <w:lvlText w:val="o"/>
      <w:lvlJc w:val="left"/>
      <w:pPr>
        <w:ind w:left="3210" w:hanging="360"/>
      </w:pPr>
      <w:rPr>
        <w:rFonts w:ascii="Courier New" w:hAnsi="Courier New" w:cs="Courier New" w:hint="default"/>
      </w:rPr>
    </w:lvl>
    <w:lvl w:ilvl="2" w:tplc="04150005" w:tentative="1">
      <w:start w:val="1"/>
      <w:numFmt w:val="bullet"/>
      <w:lvlText w:val=""/>
      <w:lvlJc w:val="left"/>
      <w:pPr>
        <w:ind w:left="3930" w:hanging="360"/>
      </w:pPr>
      <w:rPr>
        <w:rFonts w:ascii="Wingdings" w:hAnsi="Wingdings" w:hint="default"/>
      </w:rPr>
    </w:lvl>
    <w:lvl w:ilvl="3" w:tplc="04150001" w:tentative="1">
      <w:start w:val="1"/>
      <w:numFmt w:val="bullet"/>
      <w:lvlText w:val=""/>
      <w:lvlJc w:val="left"/>
      <w:pPr>
        <w:ind w:left="4650" w:hanging="360"/>
      </w:pPr>
      <w:rPr>
        <w:rFonts w:ascii="Symbol" w:hAnsi="Symbol" w:hint="default"/>
      </w:rPr>
    </w:lvl>
    <w:lvl w:ilvl="4" w:tplc="04150003" w:tentative="1">
      <w:start w:val="1"/>
      <w:numFmt w:val="bullet"/>
      <w:lvlText w:val="o"/>
      <w:lvlJc w:val="left"/>
      <w:pPr>
        <w:ind w:left="5370" w:hanging="360"/>
      </w:pPr>
      <w:rPr>
        <w:rFonts w:ascii="Courier New" w:hAnsi="Courier New" w:cs="Courier New" w:hint="default"/>
      </w:rPr>
    </w:lvl>
    <w:lvl w:ilvl="5" w:tplc="04150005" w:tentative="1">
      <w:start w:val="1"/>
      <w:numFmt w:val="bullet"/>
      <w:lvlText w:val=""/>
      <w:lvlJc w:val="left"/>
      <w:pPr>
        <w:ind w:left="6090" w:hanging="360"/>
      </w:pPr>
      <w:rPr>
        <w:rFonts w:ascii="Wingdings" w:hAnsi="Wingdings" w:hint="default"/>
      </w:rPr>
    </w:lvl>
    <w:lvl w:ilvl="6" w:tplc="04150001" w:tentative="1">
      <w:start w:val="1"/>
      <w:numFmt w:val="bullet"/>
      <w:lvlText w:val=""/>
      <w:lvlJc w:val="left"/>
      <w:pPr>
        <w:ind w:left="6810" w:hanging="360"/>
      </w:pPr>
      <w:rPr>
        <w:rFonts w:ascii="Symbol" w:hAnsi="Symbol" w:hint="default"/>
      </w:rPr>
    </w:lvl>
    <w:lvl w:ilvl="7" w:tplc="04150003" w:tentative="1">
      <w:start w:val="1"/>
      <w:numFmt w:val="bullet"/>
      <w:lvlText w:val="o"/>
      <w:lvlJc w:val="left"/>
      <w:pPr>
        <w:ind w:left="7530" w:hanging="360"/>
      </w:pPr>
      <w:rPr>
        <w:rFonts w:ascii="Courier New" w:hAnsi="Courier New" w:cs="Courier New" w:hint="default"/>
      </w:rPr>
    </w:lvl>
    <w:lvl w:ilvl="8" w:tplc="04150005" w:tentative="1">
      <w:start w:val="1"/>
      <w:numFmt w:val="bullet"/>
      <w:lvlText w:val=""/>
      <w:lvlJc w:val="left"/>
      <w:pPr>
        <w:ind w:left="8250" w:hanging="360"/>
      </w:pPr>
      <w:rPr>
        <w:rFonts w:ascii="Wingdings" w:hAnsi="Wingdings" w:hint="default"/>
      </w:rPr>
    </w:lvl>
  </w:abstractNum>
  <w:abstractNum w:abstractNumId="31" w15:restartNumberingAfterBreak="0">
    <w:nsid w:val="79AF75CB"/>
    <w:multiLevelType w:val="hybridMultilevel"/>
    <w:tmpl w:val="D2F0DB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E694A13"/>
    <w:multiLevelType w:val="hybridMultilevel"/>
    <w:tmpl w:val="12ACAA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5"/>
  </w:num>
  <w:num w:numId="4">
    <w:abstractNumId w:val="8"/>
  </w:num>
  <w:num w:numId="5">
    <w:abstractNumId w:val="20"/>
  </w:num>
  <w:num w:numId="6">
    <w:abstractNumId w:val="25"/>
  </w:num>
  <w:num w:numId="7">
    <w:abstractNumId w:val="29"/>
  </w:num>
  <w:num w:numId="8">
    <w:abstractNumId w:val="14"/>
  </w:num>
  <w:num w:numId="9">
    <w:abstractNumId w:val="11"/>
  </w:num>
  <w:num w:numId="10">
    <w:abstractNumId w:val="26"/>
  </w:num>
  <w:num w:numId="11">
    <w:abstractNumId w:val="10"/>
  </w:num>
  <w:num w:numId="12">
    <w:abstractNumId w:val="21"/>
  </w:num>
  <w:num w:numId="13">
    <w:abstractNumId w:val="16"/>
  </w:num>
  <w:num w:numId="14">
    <w:abstractNumId w:val="24"/>
  </w:num>
  <w:num w:numId="15">
    <w:abstractNumId w:val="23"/>
  </w:num>
  <w:num w:numId="16">
    <w:abstractNumId w:val="17"/>
  </w:num>
  <w:num w:numId="17">
    <w:abstractNumId w:val="5"/>
  </w:num>
  <w:num w:numId="18">
    <w:abstractNumId w:val="9"/>
  </w:num>
  <w:num w:numId="19">
    <w:abstractNumId w:val="7"/>
  </w:num>
  <w:num w:numId="20">
    <w:abstractNumId w:val="22"/>
  </w:num>
  <w:num w:numId="21">
    <w:abstractNumId w:val="28"/>
  </w:num>
  <w:num w:numId="22">
    <w:abstractNumId w:val="6"/>
  </w:num>
  <w:num w:numId="23">
    <w:abstractNumId w:val="32"/>
  </w:num>
  <w:num w:numId="24">
    <w:abstractNumId w:val="19"/>
  </w:num>
  <w:num w:numId="25">
    <w:abstractNumId w:val="13"/>
  </w:num>
  <w:num w:numId="26">
    <w:abstractNumId w:val="30"/>
  </w:num>
  <w:num w:numId="27">
    <w:abstractNumId w:val="18"/>
  </w:num>
  <w:num w:numId="28">
    <w:abstractNumId w:val="27"/>
  </w:num>
  <w:num w:numId="29">
    <w:abstractNumId w:val="31"/>
  </w:num>
  <w:num w:numId="3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7A6"/>
    <w:rsid w:val="0001385B"/>
    <w:rsid w:val="0001563D"/>
    <w:rsid w:val="00016D1C"/>
    <w:rsid w:val="00041E4B"/>
    <w:rsid w:val="000439CB"/>
    <w:rsid w:val="00060BE8"/>
    <w:rsid w:val="00062621"/>
    <w:rsid w:val="00063146"/>
    <w:rsid w:val="0006612C"/>
    <w:rsid w:val="00076C24"/>
    <w:rsid w:val="000800FB"/>
    <w:rsid w:val="00082567"/>
    <w:rsid w:val="000872C6"/>
    <w:rsid w:val="000A01C5"/>
    <w:rsid w:val="000A42E2"/>
    <w:rsid w:val="000B3F15"/>
    <w:rsid w:val="000C38A6"/>
    <w:rsid w:val="000E296E"/>
    <w:rsid w:val="00106FA1"/>
    <w:rsid w:val="00107E9C"/>
    <w:rsid w:val="0012063F"/>
    <w:rsid w:val="00153000"/>
    <w:rsid w:val="00186665"/>
    <w:rsid w:val="001903D2"/>
    <w:rsid w:val="00193CF8"/>
    <w:rsid w:val="00195D24"/>
    <w:rsid w:val="001A26B2"/>
    <w:rsid w:val="001A5BAC"/>
    <w:rsid w:val="001B7D69"/>
    <w:rsid w:val="001C5AC0"/>
    <w:rsid w:val="001D3B08"/>
    <w:rsid w:val="001D7920"/>
    <w:rsid w:val="001F650A"/>
    <w:rsid w:val="001F722D"/>
    <w:rsid w:val="001F741A"/>
    <w:rsid w:val="00224229"/>
    <w:rsid w:val="00226290"/>
    <w:rsid w:val="00226C7E"/>
    <w:rsid w:val="00230493"/>
    <w:rsid w:val="002418CF"/>
    <w:rsid w:val="00243245"/>
    <w:rsid w:val="00252F4E"/>
    <w:rsid w:val="00264D89"/>
    <w:rsid w:val="00275E43"/>
    <w:rsid w:val="00284562"/>
    <w:rsid w:val="0028688C"/>
    <w:rsid w:val="002B1075"/>
    <w:rsid w:val="002B10C5"/>
    <w:rsid w:val="002D0988"/>
    <w:rsid w:val="002E6120"/>
    <w:rsid w:val="002E7641"/>
    <w:rsid w:val="003136D4"/>
    <w:rsid w:val="0031723C"/>
    <w:rsid w:val="00336D33"/>
    <w:rsid w:val="0035006A"/>
    <w:rsid w:val="003502EB"/>
    <w:rsid w:val="00361E18"/>
    <w:rsid w:val="003816D4"/>
    <w:rsid w:val="00386BDE"/>
    <w:rsid w:val="003870C0"/>
    <w:rsid w:val="00396262"/>
    <w:rsid w:val="00397487"/>
    <w:rsid w:val="003A580A"/>
    <w:rsid w:val="003A5949"/>
    <w:rsid w:val="003A61A6"/>
    <w:rsid w:val="003C27D9"/>
    <w:rsid w:val="003C7EC8"/>
    <w:rsid w:val="003D36AB"/>
    <w:rsid w:val="003D437E"/>
    <w:rsid w:val="003D52D0"/>
    <w:rsid w:val="003F25EF"/>
    <w:rsid w:val="00420195"/>
    <w:rsid w:val="00431206"/>
    <w:rsid w:val="00432CE6"/>
    <w:rsid w:val="00444EC2"/>
    <w:rsid w:val="004537A6"/>
    <w:rsid w:val="00453822"/>
    <w:rsid w:val="004751EA"/>
    <w:rsid w:val="00482C2F"/>
    <w:rsid w:val="004950AC"/>
    <w:rsid w:val="00495898"/>
    <w:rsid w:val="004A3639"/>
    <w:rsid w:val="004A4815"/>
    <w:rsid w:val="004A4DB7"/>
    <w:rsid w:val="004A5A93"/>
    <w:rsid w:val="004B19AD"/>
    <w:rsid w:val="004B5E68"/>
    <w:rsid w:val="004D22FC"/>
    <w:rsid w:val="004D4C72"/>
    <w:rsid w:val="004D6C65"/>
    <w:rsid w:val="00505CFB"/>
    <w:rsid w:val="0054058A"/>
    <w:rsid w:val="005518B8"/>
    <w:rsid w:val="0055762C"/>
    <w:rsid w:val="00565682"/>
    <w:rsid w:val="0057034C"/>
    <w:rsid w:val="005838E5"/>
    <w:rsid w:val="00585CE5"/>
    <w:rsid w:val="00595A76"/>
    <w:rsid w:val="005A233B"/>
    <w:rsid w:val="005A6E64"/>
    <w:rsid w:val="005C2DEE"/>
    <w:rsid w:val="005C6D9B"/>
    <w:rsid w:val="00604D5A"/>
    <w:rsid w:val="00617EC5"/>
    <w:rsid w:val="006309BF"/>
    <w:rsid w:val="006359AC"/>
    <w:rsid w:val="00647553"/>
    <w:rsid w:val="00660D6E"/>
    <w:rsid w:val="00662669"/>
    <w:rsid w:val="00682BFE"/>
    <w:rsid w:val="006C132C"/>
    <w:rsid w:val="006E09BB"/>
    <w:rsid w:val="00702AAB"/>
    <w:rsid w:val="00716F0E"/>
    <w:rsid w:val="00741D21"/>
    <w:rsid w:val="00742E47"/>
    <w:rsid w:val="007475D7"/>
    <w:rsid w:val="00751EE5"/>
    <w:rsid w:val="00782D28"/>
    <w:rsid w:val="007B4693"/>
    <w:rsid w:val="007B64B7"/>
    <w:rsid w:val="007B69A5"/>
    <w:rsid w:val="007D2398"/>
    <w:rsid w:val="007E41E1"/>
    <w:rsid w:val="008028E8"/>
    <w:rsid w:val="00827157"/>
    <w:rsid w:val="00831C88"/>
    <w:rsid w:val="00840F79"/>
    <w:rsid w:val="00845634"/>
    <w:rsid w:val="008518D5"/>
    <w:rsid w:val="008674A7"/>
    <w:rsid w:val="00877102"/>
    <w:rsid w:val="0088133C"/>
    <w:rsid w:val="008B0660"/>
    <w:rsid w:val="008B6348"/>
    <w:rsid w:val="008B79CC"/>
    <w:rsid w:val="008E4B96"/>
    <w:rsid w:val="008E779E"/>
    <w:rsid w:val="009029F8"/>
    <w:rsid w:val="00907DC8"/>
    <w:rsid w:val="00914129"/>
    <w:rsid w:val="00922BE9"/>
    <w:rsid w:val="009319E1"/>
    <w:rsid w:val="0093379E"/>
    <w:rsid w:val="00962D4E"/>
    <w:rsid w:val="00966E35"/>
    <w:rsid w:val="009670B1"/>
    <w:rsid w:val="00980A6D"/>
    <w:rsid w:val="00984712"/>
    <w:rsid w:val="00990671"/>
    <w:rsid w:val="009A2FE1"/>
    <w:rsid w:val="009A3A5D"/>
    <w:rsid w:val="009B0ED9"/>
    <w:rsid w:val="009B600A"/>
    <w:rsid w:val="009D51C7"/>
    <w:rsid w:val="00A04786"/>
    <w:rsid w:val="00A12E1A"/>
    <w:rsid w:val="00A37445"/>
    <w:rsid w:val="00A67CC0"/>
    <w:rsid w:val="00A75281"/>
    <w:rsid w:val="00A8133F"/>
    <w:rsid w:val="00A827FC"/>
    <w:rsid w:val="00A83419"/>
    <w:rsid w:val="00A953EE"/>
    <w:rsid w:val="00AA4EE4"/>
    <w:rsid w:val="00AB2A0C"/>
    <w:rsid w:val="00AD7907"/>
    <w:rsid w:val="00AE0249"/>
    <w:rsid w:val="00AF3299"/>
    <w:rsid w:val="00AF7709"/>
    <w:rsid w:val="00B06439"/>
    <w:rsid w:val="00B20B77"/>
    <w:rsid w:val="00B33D13"/>
    <w:rsid w:val="00B72884"/>
    <w:rsid w:val="00B84941"/>
    <w:rsid w:val="00B866E3"/>
    <w:rsid w:val="00B90939"/>
    <w:rsid w:val="00B935A3"/>
    <w:rsid w:val="00B97EFA"/>
    <w:rsid w:val="00BA07B9"/>
    <w:rsid w:val="00BA1B97"/>
    <w:rsid w:val="00BC1545"/>
    <w:rsid w:val="00BC771B"/>
    <w:rsid w:val="00BD6659"/>
    <w:rsid w:val="00BE7B7B"/>
    <w:rsid w:val="00C019C7"/>
    <w:rsid w:val="00C0379C"/>
    <w:rsid w:val="00C10E44"/>
    <w:rsid w:val="00C15253"/>
    <w:rsid w:val="00C2669F"/>
    <w:rsid w:val="00C55181"/>
    <w:rsid w:val="00C62F9D"/>
    <w:rsid w:val="00C64C0B"/>
    <w:rsid w:val="00C75220"/>
    <w:rsid w:val="00C8056E"/>
    <w:rsid w:val="00C83FFD"/>
    <w:rsid w:val="00C84DE2"/>
    <w:rsid w:val="00C953A5"/>
    <w:rsid w:val="00C95C60"/>
    <w:rsid w:val="00CC1C73"/>
    <w:rsid w:val="00CD5141"/>
    <w:rsid w:val="00CD64E3"/>
    <w:rsid w:val="00CE0BB7"/>
    <w:rsid w:val="00CE31C4"/>
    <w:rsid w:val="00CF3443"/>
    <w:rsid w:val="00D15F1D"/>
    <w:rsid w:val="00D327C9"/>
    <w:rsid w:val="00D34B80"/>
    <w:rsid w:val="00D73EB9"/>
    <w:rsid w:val="00D80B66"/>
    <w:rsid w:val="00D83B61"/>
    <w:rsid w:val="00D93C7F"/>
    <w:rsid w:val="00D97F42"/>
    <w:rsid w:val="00DA12A3"/>
    <w:rsid w:val="00DA1FA2"/>
    <w:rsid w:val="00DB1F79"/>
    <w:rsid w:val="00DB5BE2"/>
    <w:rsid w:val="00DC62E2"/>
    <w:rsid w:val="00DC7F16"/>
    <w:rsid w:val="00DF2B72"/>
    <w:rsid w:val="00DF3D22"/>
    <w:rsid w:val="00E27249"/>
    <w:rsid w:val="00E33900"/>
    <w:rsid w:val="00E350B5"/>
    <w:rsid w:val="00E42DA8"/>
    <w:rsid w:val="00E50DAF"/>
    <w:rsid w:val="00E5453F"/>
    <w:rsid w:val="00E72C94"/>
    <w:rsid w:val="00E862B7"/>
    <w:rsid w:val="00EA2BCD"/>
    <w:rsid w:val="00EA6DEC"/>
    <w:rsid w:val="00EC18E8"/>
    <w:rsid w:val="00EC6DB9"/>
    <w:rsid w:val="00EC7C3F"/>
    <w:rsid w:val="00EE37A8"/>
    <w:rsid w:val="00EE4173"/>
    <w:rsid w:val="00EE7D8E"/>
    <w:rsid w:val="00EF0AFB"/>
    <w:rsid w:val="00F2630C"/>
    <w:rsid w:val="00F33599"/>
    <w:rsid w:val="00F34EF1"/>
    <w:rsid w:val="00F61FA1"/>
    <w:rsid w:val="00F65B8E"/>
    <w:rsid w:val="00F85098"/>
    <w:rsid w:val="00F95A0E"/>
    <w:rsid w:val="00FA2BC1"/>
    <w:rsid w:val="00FA3DE1"/>
    <w:rsid w:val="00FA424E"/>
    <w:rsid w:val="00FA47B5"/>
    <w:rsid w:val="00FA72BE"/>
    <w:rsid w:val="00FE260C"/>
    <w:rsid w:val="00FF0BA1"/>
    <w:rsid w:val="00FF31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CAAC1F"/>
  <w15:docId w15:val="{F69FE521-A228-46CE-A9CF-E621AE3E7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C6D9B"/>
  </w:style>
  <w:style w:type="paragraph" w:styleId="Nagwek1">
    <w:name w:val="heading 1"/>
    <w:basedOn w:val="Normalny"/>
    <w:next w:val="Normalny"/>
    <w:link w:val="Nagwek1Znak"/>
    <w:qFormat/>
    <w:rsid w:val="00D73EB9"/>
    <w:pPr>
      <w:keepNext/>
      <w:widowControl w:val="0"/>
      <w:numPr>
        <w:numId w:val="1"/>
      </w:numPr>
      <w:shd w:val="clear" w:color="auto" w:fill="FFFFFF"/>
      <w:suppressAutoHyphens/>
      <w:spacing w:after="0" w:line="240" w:lineRule="auto"/>
      <w:ind w:left="5" w:firstLine="0"/>
      <w:outlineLvl w:val="0"/>
    </w:pPr>
    <w:rPr>
      <w:rFonts w:ascii="Times New Roman" w:eastAsia="Andale Sans UI" w:hAnsi="Times New Roman" w:cs="Times New Roman"/>
      <w:b/>
      <w:bCs/>
      <w:kern w:val="1"/>
      <w:sz w:val="14"/>
      <w:szCs w:val="14"/>
      <w:lang w:eastAsia="pl-PL"/>
    </w:rPr>
  </w:style>
  <w:style w:type="paragraph" w:styleId="Nagwek2">
    <w:name w:val="heading 2"/>
    <w:basedOn w:val="Normalny"/>
    <w:next w:val="Normalny"/>
    <w:link w:val="Nagwek2Znak"/>
    <w:qFormat/>
    <w:rsid w:val="00D73EB9"/>
    <w:pPr>
      <w:keepNext/>
      <w:widowControl w:val="0"/>
      <w:numPr>
        <w:ilvl w:val="1"/>
        <w:numId w:val="1"/>
      </w:numPr>
      <w:shd w:val="clear" w:color="auto" w:fill="FFFFFF"/>
      <w:suppressAutoHyphens/>
      <w:spacing w:after="0" w:line="240" w:lineRule="auto"/>
      <w:ind w:left="10" w:firstLine="0"/>
      <w:outlineLvl w:val="1"/>
    </w:pPr>
    <w:rPr>
      <w:rFonts w:ascii="Times New Roman" w:eastAsia="Andale Sans UI" w:hAnsi="Times New Roman" w:cs="Times New Roman"/>
      <w:b/>
      <w:bCs/>
      <w:kern w:val="1"/>
      <w:sz w:val="14"/>
      <w:szCs w:val="14"/>
      <w:lang w:eastAsia="pl-PL"/>
    </w:rPr>
  </w:style>
  <w:style w:type="paragraph" w:styleId="Nagwek3">
    <w:name w:val="heading 3"/>
    <w:basedOn w:val="Normalny"/>
    <w:next w:val="Normalny"/>
    <w:link w:val="Nagwek3Znak"/>
    <w:qFormat/>
    <w:rsid w:val="00D73EB9"/>
    <w:pPr>
      <w:keepNext/>
      <w:widowControl w:val="0"/>
      <w:numPr>
        <w:ilvl w:val="2"/>
        <w:numId w:val="1"/>
      </w:numPr>
      <w:shd w:val="clear" w:color="auto" w:fill="FFFFFF"/>
      <w:suppressAutoHyphens/>
      <w:spacing w:after="0" w:line="240" w:lineRule="auto"/>
      <w:ind w:left="0" w:right="140" w:firstLine="0"/>
      <w:jc w:val="center"/>
      <w:outlineLvl w:val="2"/>
    </w:pPr>
    <w:rPr>
      <w:rFonts w:ascii="Times New Roman" w:eastAsia="Andale Sans UI" w:hAnsi="Times New Roman" w:cs="Arial"/>
      <w:b/>
      <w:spacing w:val="-3"/>
      <w:kern w:val="1"/>
      <w:sz w:val="20"/>
      <w:szCs w:val="24"/>
      <w:lang w:eastAsia="pl-PL"/>
    </w:rPr>
  </w:style>
  <w:style w:type="paragraph" w:styleId="Nagwek4">
    <w:name w:val="heading 4"/>
    <w:basedOn w:val="Normalny"/>
    <w:next w:val="Normalny"/>
    <w:link w:val="Nagwek4Znak"/>
    <w:qFormat/>
    <w:rsid w:val="00D73EB9"/>
    <w:pPr>
      <w:keepNext/>
      <w:widowControl w:val="0"/>
      <w:numPr>
        <w:ilvl w:val="3"/>
        <w:numId w:val="1"/>
      </w:numPr>
      <w:suppressAutoHyphens/>
      <w:spacing w:after="0" w:line="240" w:lineRule="auto"/>
      <w:jc w:val="center"/>
      <w:outlineLvl w:val="3"/>
    </w:pPr>
    <w:rPr>
      <w:rFonts w:ascii="Times New Roman" w:eastAsia="Arial Unicode MS" w:hAnsi="Times New Roman" w:cs="Times New Roman"/>
      <w:b/>
      <w:kern w:val="1"/>
      <w:sz w:val="28"/>
      <w:szCs w:val="24"/>
      <w:lang w:eastAsia="pl-PL"/>
    </w:rPr>
  </w:style>
  <w:style w:type="paragraph" w:styleId="Nagwek5">
    <w:name w:val="heading 5"/>
    <w:basedOn w:val="Normalny"/>
    <w:next w:val="Normalny"/>
    <w:link w:val="Nagwek5Znak"/>
    <w:qFormat/>
    <w:rsid w:val="00D73EB9"/>
    <w:pPr>
      <w:keepNext/>
      <w:widowControl w:val="0"/>
      <w:numPr>
        <w:ilvl w:val="4"/>
        <w:numId w:val="1"/>
      </w:numPr>
      <w:shd w:val="clear" w:color="auto" w:fill="FFFFFF"/>
      <w:suppressAutoHyphens/>
      <w:spacing w:after="0" w:line="240" w:lineRule="auto"/>
      <w:ind w:left="0" w:right="140" w:firstLine="0"/>
      <w:outlineLvl w:val="4"/>
    </w:pPr>
    <w:rPr>
      <w:rFonts w:ascii="Times New Roman" w:eastAsia="Andale Sans UI" w:hAnsi="Times New Roman" w:cs="Arial"/>
      <w:b/>
      <w:bCs/>
      <w:kern w:val="1"/>
      <w:sz w:val="20"/>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2Znak">
    <w:name w:val="Nagłówek 2 Znak"/>
    <w:basedOn w:val="Domylnaczcionkaakapitu"/>
    <w:link w:val="Nagwek2"/>
    <w:rsid w:val="00D73EB9"/>
    <w:rPr>
      <w:rFonts w:ascii="Times New Roman" w:eastAsia="Andale Sans UI" w:hAnsi="Times New Roman" w:cs="Times New Roman"/>
      <w:b/>
      <w:bCs/>
      <w:kern w:val="1"/>
      <w:sz w:val="14"/>
      <w:szCs w:val="14"/>
      <w:shd w:val="clear" w:color="auto" w:fill="FFFFFF"/>
      <w:lang w:eastAsia="pl-PL"/>
    </w:rPr>
  </w:style>
  <w:style w:type="character" w:customStyle="1" w:styleId="Nagwek3Znak">
    <w:name w:val="Nagłówek 3 Znak"/>
    <w:basedOn w:val="Domylnaczcionkaakapitu"/>
    <w:link w:val="Nagwek3"/>
    <w:rsid w:val="00D73EB9"/>
    <w:rPr>
      <w:rFonts w:ascii="Times New Roman" w:eastAsia="Andale Sans UI" w:hAnsi="Times New Roman" w:cs="Arial"/>
      <w:b/>
      <w:spacing w:val="-3"/>
      <w:kern w:val="1"/>
      <w:sz w:val="20"/>
      <w:szCs w:val="24"/>
      <w:shd w:val="clear" w:color="auto" w:fill="FFFFFF"/>
      <w:lang w:eastAsia="pl-PL"/>
    </w:rPr>
  </w:style>
  <w:style w:type="character" w:customStyle="1" w:styleId="Nagwek4Znak">
    <w:name w:val="Nagłówek 4 Znak"/>
    <w:basedOn w:val="Domylnaczcionkaakapitu"/>
    <w:link w:val="Nagwek4"/>
    <w:rsid w:val="00D73EB9"/>
    <w:rPr>
      <w:rFonts w:ascii="Times New Roman" w:eastAsia="Arial Unicode MS" w:hAnsi="Times New Roman" w:cs="Times New Roman"/>
      <w:b/>
      <w:kern w:val="1"/>
      <w:sz w:val="28"/>
      <w:szCs w:val="24"/>
      <w:lang w:eastAsia="pl-PL"/>
    </w:rPr>
  </w:style>
  <w:style w:type="character" w:customStyle="1" w:styleId="Nagwek5Znak">
    <w:name w:val="Nagłówek 5 Znak"/>
    <w:basedOn w:val="Domylnaczcionkaakapitu"/>
    <w:link w:val="Nagwek5"/>
    <w:rsid w:val="00D73EB9"/>
    <w:rPr>
      <w:rFonts w:ascii="Times New Roman" w:eastAsia="Andale Sans UI" w:hAnsi="Times New Roman" w:cs="Arial"/>
      <w:b/>
      <w:bCs/>
      <w:kern w:val="1"/>
      <w:sz w:val="20"/>
      <w:szCs w:val="24"/>
      <w:shd w:val="clear" w:color="auto" w:fill="FFFFFF"/>
      <w:lang w:eastAsia="pl-PL"/>
    </w:rPr>
  </w:style>
  <w:style w:type="character" w:customStyle="1" w:styleId="WW8Num2z0">
    <w:name w:val="WW8Num2z0"/>
    <w:rsid w:val="00D73EB9"/>
    <w:rPr>
      <w:rFonts w:ascii="Wingdings 2" w:hAnsi="Wingdings 2" w:cs="OpenSymbol"/>
    </w:rPr>
  </w:style>
  <w:style w:type="character" w:customStyle="1" w:styleId="WW8Num2z1">
    <w:name w:val="WW8Num2z1"/>
    <w:rsid w:val="00D73EB9"/>
    <w:rPr>
      <w:rFonts w:ascii="OpenSymbol" w:hAnsi="OpenSymbol" w:cs="OpenSymbol"/>
    </w:rPr>
  </w:style>
  <w:style w:type="character" w:customStyle="1" w:styleId="WW8Num3z0">
    <w:name w:val="WW8Num3z0"/>
    <w:rsid w:val="00D73EB9"/>
    <w:rPr>
      <w:rFonts w:ascii="Times New Roman" w:hAnsi="Times New Roman" w:cs="Times New Roman"/>
    </w:rPr>
  </w:style>
  <w:style w:type="character" w:customStyle="1" w:styleId="WW8Num4z0">
    <w:name w:val="WW8Num4z0"/>
    <w:rsid w:val="00D73EB9"/>
    <w:rPr>
      <w:rFonts w:ascii="Tahoma" w:hAnsi="Tahoma" w:cs="Tahoma"/>
    </w:rPr>
  </w:style>
  <w:style w:type="character" w:customStyle="1" w:styleId="Absatz-Standardschriftart">
    <w:name w:val="Absatz-Standardschriftart"/>
    <w:rsid w:val="00D73EB9"/>
  </w:style>
  <w:style w:type="character" w:customStyle="1" w:styleId="WW-Absatz-Standardschriftart">
    <w:name w:val="WW-Absatz-Standardschriftart"/>
    <w:rsid w:val="00D73EB9"/>
  </w:style>
  <w:style w:type="character" w:customStyle="1" w:styleId="WW-Absatz-Standardschriftart1">
    <w:name w:val="WW-Absatz-Standardschriftart1"/>
    <w:rsid w:val="00D73EB9"/>
  </w:style>
  <w:style w:type="character" w:customStyle="1" w:styleId="WW-Absatz-Standardschriftart11">
    <w:name w:val="WW-Absatz-Standardschriftart11"/>
    <w:rsid w:val="00D73EB9"/>
  </w:style>
  <w:style w:type="character" w:customStyle="1" w:styleId="WW-Absatz-Standardschriftart111">
    <w:name w:val="WW-Absatz-Standardschriftart111"/>
    <w:rsid w:val="00D73EB9"/>
  </w:style>
  <w:style w:type="character" w:customStyle="1" w:styleId="Domylnaczcionkaakapitu1">
    <w:name w:val="Domyślna czcionka akapitu1"/>
    <w:rsid w:val="00D73EB9"/>
  </w:style>
  <w:style w:type="character" w:customStyle="1" w:styleId="WW-Absatz-Standardschriftart1111">
    <w:name w:val="WW-Absatz-Standardschriftart1111"/>
    <w:rsid w:val="00D73EB9"/>
  </w:style>
  <w:style w:type="character" w:customStyle="1" w:styleId="WW-Absatz-Standardschriftart11111">
    <w:name w:val="WW-Absatz-Standardschriftart11111"/>
    <w:rsid w:val="00D73EB9"/>
  </w:style>
  <w:style w:type="character" w:customStyle="1" w:styleId="WW-Absatz-Standardschriftart111111">
    <w:name w:val="WW-Absatz-Standardschriftart111111"/>
    <w:rsid w:val="00D73EB9"/>
  </w:style>
  <w:style w:type="character" w:customStyle="1" w:styleId="WW-Absatz-Standardschriftart1111111">
    <w:name w:val="WW-Absatz-Standardschriftart1111111"/>
    <w:rsid w:val="00D73EB9"/>
  </w:style>
  <w:style w:type="character" w:customStyle="1" w:styleId="WW-Absatz-Standardschriftart11111111">
    <w:name w:val="WW-Absatz-Standardschriftart11111111"/>
    <w:rsid w:val="00D73EB9"/>
  </w:style>
  <w:style w:type="character" w:customStyle="1" w:styleId="WW-Absatz-Standardschriftart111111111">
    <w:name w:val="WW-Absatz-Standardschriftart111111111"/>
    <w:rsid w:val="00D73EB9"/>
  </w:style>
  <w:style w:type="character" w:customStyle="1" w:styleId="WW-Absatz-Standardschriftart1111111111">
    <w:name w:val="WW-Absatz-Standardschriftart1111111111"/>
    <w:rsid w:val="00D73EB9"/>
  </w:style>
  <w:style w:type="character" w:customStyle="1" w:styleId="Symbolewypunktowania">
    <w:name w:val="Symbole wypunktowania"/>
    <w:rsid w:val="00D73EB9"/>
    <w:rPr>
      <w:rFonts w:ascii="OpenSymbol" w:eastAsia="OpenSymbol" w:hAnsi="OpenSymbol" w:cs="OpenSymbol"/>
    </w:rPr>
  </w:style>
  <w:style w:type="paragraph" w:customStyle="1" w:styleId="Nagwek20">
    <w:name w:val="Nagłówek2"/>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styleId="Tekstpodstawowy">
    <w:name w:val="Body Text"/>
    <w:basedOn w:val="Normalny"/>
    <w:link w:val="TekstpodstawowyZnak"/>
    <w:rsid w:val="00D73EB9"/>
    <w:pPr>
      <w:widowControl w:val="0"/>
      <w:suppressAutoHyphens/>
      <w:spacing w:after="120" w:line="240" w:lineRule="auto"/>
    </w:pPr>
    <w:rPr>
      <w:rFonts w:ascii="Times New Roman" w:eastAsia="Andale Sans UI" w:hAnsi="Times New Roman" w:cs="Times New Roman"/>
      <w:kern w:val="1"/>
      <w:sz w:val="24"/>
      <w:szCs w:val="24"/>
      <w:lang w:eastAsia="pl-PL"/>
    </w:rPr>
  </w:style>
  <w:style w:type="character" w:customStyle="1" w:styleId="TekstpodstawowyZnak">
    <w:name w:val="Tekst podstawowy Znak"/>
    <w:basedOn w:val="Domylnaczcionkaakapitu"/>
    <w:link w:val="Tekstpodstawowy"/>
    <w:rsid w:val="00D73EB9"/>
    <w:rPr>
      <w:rFonts w:ascii="Times New Roman" w:eastAsia="Andale Sans UI" w:hAnsi="Times New Roman" w:cs="Times New Roman"/>
      <w:kern w:val="1"/>
      <w:sz w:val="24"/>
      <w:szCs w:val="24"/>
      <w:lang w:eastAsia="pl-PL"/>
    </w:rPr>
  </w:style>
  <w:style w:type="paragraph" w:styleId="Lista">
    <w:name w:val="List"/>
    <w:basedOn w:val="Tekstpodstawowy"/>
    <w:rsid w:val="00D73EB9"/>
    <w:rPr>
      <w:rFonts w:cs="Tahoma"/>
    </w:rPr>
  </w:style>
  <w:style w:type="paragraph" w:customStyle="1" w:styleId="Podpis2">
    <w:name w:val="Podpis2"/>
    <w:basedOn w:val="Normalny"/>
    <w:rsid w:val="00D73EB9"/>
    <w:pPr>
      <w:widowControl w:val="0"/>
      <w:suppressLineNumbers/>
      <w:suppressAutoHyphens/>
      <w:spacing w:before="120" w:after="120" w:line="240" w:lineRule="auto"/>
    </w:pPr>
    <w:rPr>
      <w:rFonts w:ascii="Times New Roman" w:eastAsia="Andale Sans UI" w:hAnsi="Times New Roman" w:cs="Mangal"/>
      <w:i/>
      <w:iCs/>
      <w:kern w:val="1"/>
      <w:sz w:val="24"/>
      <w:szCs w:val="24"/>
      <w:lang w:eastAsia="pl-PL"/>
    </w:rPr>
  </w:style>
  <w:style w:type="paragraph" w:customStyle="1" w:styleId="Indeks">
    <w:name w:val="Indeks"/>
    <w:basedOn w:val="Normalny"/>
    <w:rsid w:val="00D73EB9"/>
    <w:pPr>
      <w:widowControl w:val="0"/>
      <w:suppressLineNumbers/>
      <w:suppressAutoHyphens/>
      <w:spacing w:after="0" w:line="240" w:lineRule="auto"/>
    </w:pPr>
    <w:rPr>
      <w:rFonts w:ascii="Times New Roman" w:eastAsia="Andale Sans UI" w:hAnsi="Times New Roman" w:cs="Tahoma"/>
      <w:kern w:val="1"/>
      <w:sz w:val="24"/>
      <w:szCs w:val="24"/>
      <w:lang w:eastAsia="pl-PL"/>
    </w:rPr>
  </w:style>
  <w:style w:type="paragraph" w:customStyle="1" w:styleId="Nagwek10">
    <w:name w:val="Nagłówek1"/>
    <w:basedOn w:val="Normalny"/>
    <w:next w:val="Tekstpodstawowy"/>
    <w:rsid w:val="00D73EB9"/>
    <w:pPr>
      <w:keepNext/>
      <w:widowControl w:val="0"/>
      <w:suppressAutoHyphens/>
      <w:spacing w:before="240" w:after="120" w:line="240" w:lineRule="auto"/>
    </w:pPr>
    <w:rPr>
      <w:rFonts w:ascii="Arial" w:eastAsia="Lucida Sans Unicode" w:hAnsi="Arial" w:cs="Mangal"/>
      <w:kern w:val="1"/>
      <w:sz w:val="28"/>
      <w:szCs w:val="28"/>
      <w:lang w:eastAsia="pl-PL"/>
    </w:rPr>
  </w:style>
  <w:style w:type="paragraph" w:customStyle="1" w:styleId="Podpis1">
    <w:name w:val="Podpis1"/>
    <w:basedOn w:val="Normalny"/>
    <w:rsid w:val="00D73EB9"/>
    <w:pPr>
      <w:widowControl w:val="0"/>
      <w:suppressLineNumbers/>
      <w:suppressAutoHyphens/>
      <w:spacing w:before="120" w:after="120" w:line="240" w:lineRule="auto"/>
    </w:pPr>
    <w:rPr>
      <w:rFonts w:ascii="Times New Roman" w:eastAsia="Andale Sans UI" w:hAnsi="Times New Roman" w:cs="Tahoma"/>
      <w:i/>
      <w:iCs/>
      <w:kern w:val="1"/>
      <w:sz w:val="24"/>
      <w:szCs w:val="24"/>
      <w:lang w:eastAsia="pl-PL"/>
    </w:rPr>
  </w:style>
  <w:style w:type="paragraph" w:styleId="Nagwek">
    <w:name w:val="header"/>
    <w:basedOn w:val="Normalny"/>
    <w:next w:val="Tekstpodstawowy"/>
    <w:link w:val="NagwekZnak"/>
    <w:uiPriority w:val="99"/>
    <w:rsid w:val="00D73EB9"/>
    <w:pPr>
      <w:keepNext/>
      <w:widowControl w:val="0"/>
      <w:suppressAutoHyphens/>
      <w:spacing w:before="240" w:after="120" w:line="240" w:lineRule="auto"/>
    </w:pPr>
    <w:rPr>
      <w:rFonts w:ascii="Arial" w:eastAsia="Andale Sans UI" w:hAnsi="Arial" w:cs="Times New Roman"/>
      <w:kern w:val="1"/>
      <w:sz w:val="28"/>
      <w:szCs w:val="28"/>
      <w:lang w:eastAsia="pl-PL"/>
    </w:rPr>
  </w:style>
  <w:style w:type="character" w:customStyle="1" w:styleId="NagwekZnak">
    <w:name w:val="Nagłówek Znak"/>
    <w:basedOn w:val="Domylnaczcionkaakapitu"/>
    <w:link w:val="Nagwek"/>
    <w:uiPriority w:val="99"/>
    <w:rsid w:val="00D73EB9"/>
    <w:rPr>
      <w:rFonts w:ascii="Arial" w:eastAsia="Andale Sans UI" w:hAnsi="Arial" w:cs="Times New Roman"/>
      <w:kern w:val="1"/>
      <w:sz w:val="28"/>
      <w:szCs w:val="28"/>
      <w:lang w:eastAsia="pl-PL"/>
    </w:rPr>
  </w:style>
  <w:style w:type="paragraph" w:customStyle="1" w:styleId="Zawartotabeli">
    <w:name w:val="Zawartość tabeli"/>
    <w:basedOn w:val="Normalny"/>
    <w:rsid w:val="00D73EB9"/>
    <w:pPr>
      <w:widowControl w:val="0"/>
      <w:suppressLineNumbers/>
      <w:suppressAutoHyphens/>
      <w:spacing w:after="0" w:line="240" w:lineRule="auto"/>
    </w:pPr>
    <w:rPr>
      <w:rFonts w:ascii="Times New Roman" w:eastAsia="Andale Sans UI" w:hAnsi="Times New Roman" w:cs="Times New Roman"/>
      <w:kern w:val="1"/>
      <w:sz w:val="24"/>
      <w:szCs w:val="24"/>
      <w:lang w:eastAsia="pl-PL"/>
    </w:rPr>
  </w:style>
  <w:style w:type="paragraph" w:customStyle="1" w:styleId="Nagwektabeli">
    <w:name w:val="Nagłówek tabeli"/>
    <w:basedOn w:val="Zawartotabeli"/>
    <w:rsid w:val="00D73EB9"/>
    <w:pPr>
      <w:jc w:val="center"/>
    </w:pPr>
    <w:rPr>
      <w:b/>
      <w:bCs/>
    </w:rPr>
  </w:style>
  <w:style w:type="paragraph" w:customStyle="1" w:styleId="Skrconyadreszwrotny">
    <w:name w:val="Skrócony adres zwrotny"/>
    <w:basedOn w:val="Normalny"/>
    <w:rsid w:val="00D73EB9"/>
    <w:pPr>
      <w:widowControl w:val="0"/>
      <w:suppressAutoHyphens/>
      <w:spacing w:after="0" w:line="240" w:lineRule="auto"/>
    </w:pPr>
    <w:rPr>
      <w:rFonts w:ascii="Times New Roman" w:eastAsia="Andale Sans UI" w:hAnsi="Times New Roman" w:cs="Times New Roman"/>
      <w:kern w:val="1"/>
      <w:sz w:val="24"/>
      <w:szCs w:val="20"/>
      <w:lang w:eastAsia="pl-PL"/>
    </w:rPr>
  </w:style>
  <w:style w:type="paragraph" w:customStyle="1" w:styleId="Lista-kontynuacja21">
    <w:name w:val="Lista - kontynuacja 21"/>
    <w:basedOn w:val="Normalny"/>
    <w:rsid w:val="00D73EB9"/>
    <w:pPr>
      <w:widowControl w:val="0"/>
      <w:suppressAutoHyphens/>
      <w:spacing w:after="120" w:line="240" w:lineRule="auto"/>
      <w:ind w:left="566"/>
    </w:pPr>
    <w:rPr>
      <w:rFonts w:ascii="Times New Roman" w:eastAsia="Andale Sans UI" w:hAnsi="Times New Roman" w:cs="Times New Roman"/>
      <w:kern w:val="1"/>
      <w:sz w:val="24"/>
      <w:szCs w:val="24"/>
      <w:lang w:eastAsia="pl-PL"/>
    </w:rPr>
  </w:style>
  <w:style w:type="paragraph" w:styleId="Stopka">
    <w:name w:val="footer"/>
    <w:basedOn w:val="Normalny"/>
    <w:link w:val="StopkaZnak"/>
    <w:uiPriority w:val="99"/>
    <w:rsid w:val="00D73EB9"/>
    <w:pPr>
      <w:tabs>
        <w:tab w:val="center" w:pos="4536"/>
        <w:tab w:val="right" w:pos="9072"/>
      </w:tabs>
      <w:spacing w:after="0" w:line="240" w:lineRule="auto"/>
    </w:pPr>
    <w:rPr>
      <w:rFonts w:ascii="Times New Roman" w:eastAsia="Times New Roman" w:hAnsi="Times New Roman" w:cs="Times New Roman"/>
      <w:kern w:val="1"/>
      <w:sz w:val="20"/>
      <w:szCs w:val="20"/>
      <w:lang w:eastAsia="pl-PL"/>
    </w:rPr>
  </w:style>
  <w:style w:type="character" w:customStyle="1" w:styleId="StopkaZnak">
    <w:name w:val="Stopka Znak"/>
    <w:basedOn w:val="Domylnaczcionkaakapitu"/>
    <w:link w:val="Stopka"/>
    <w:uiPriority w:val="99"/>
    <w:rsid w:val="00D73EB9"/>
    <w:rPr>
      <w:rFonts w:ascii="Times New Roman" w:eastAsia="Times New Roman" w:hAnsi="Times New Roman" w:cs="Times New Roman"/>
      <w:kern w:val="1"/>
      <w:sz w:val="20"/>
      <w:szCs w:val="20"/>
      <w:lang w:eastAsia="pl-PL"/>
    </w:rPr>
  </w:style>
  <w:style w:type="paragraph" w:customStyle="1" w:styleId="AbsatzTableFormat">
    <w:name w:val="AbsatzTableFormat"/>
    <w:basedOn w:val="Normalny"/>
    <w:rsid w:val="00D73EB9"/>
    <w:pPr>
      <w:spacing w:after="0" w:line="240" w:lineRule="auto"/>
    </w:pPr>
    <w:rPr>
      <w:rFonts w:ascii="Times New Roman" w:eastAsia="Times New Roman" w:hAnsi="Times New Roman" w:cs="Times New Roman"/>
      <w:kern w:val="1"/>
      <w:sz w:val="16"/>
      <w:szCs w:val="16"/>
      <w:lang w:eastAsia="pl-PL"/>
    </w:rPr>
  </w:style>
  <w:style w:type="paragraph" w:styleId="Tekstdymka">
    <w:name w:val="Balloon Text"/>
    <w:basedOn w:val="Normalny"/>
    <w:link w:val="TekstdymkaZnak"/>
    <w:uiPriority w:val="99"/>
    <w:semiHidden/>
    <w:unhideWhenUsed/>
    <w:rsid w:val="00D73EB9"/>
    <w:pPr>
      <w:widowControl w:val="0"/>
      <w:suppressAutoHyphens/>
      <w:spacing w:after="0" w:line="240" w:lineRule="auto"/>
    </w:pPr>
    <w:rPr>
      <w:rFonts w:ascii="Tahoma" w:eastAsia="Andale Sans UI" w:hAnsi="Tahoma" w:cs="Times New Roman"/>
      <w:kern w:val="1"/>
      <w:sz w:val="16"/>
      <w:szCs w:val="16"/>
      <w:lang w:eastAsia="pl-PL"/>
    </w:rPr>
  </w:style>
  <w:style w:type="character" w:customStyle="1" w:styleId="TekstdymkaZnak">
    <w:name w:val="Tekst dymka Znak"/>
    <w:basedOn w:val="Domylnaczcionkaakapitu"/>
    <w:link w:val="Tekstdymka"/>
    <w:uiPriority w:val="99"/>
    <w:semiHidden/>
    <w:rsid w:val="00D73EB9"/>
    <w:rPr>
      <w:rFonts w:ascii="Tahoma" w:eastAsia="Andale Sans UI" w:hAnsi="Tahoma" w:cs="Times New Roman"/>
      <w:kern w:val="1"/>
      <w:sz w:val="16"/>
      <w:szCs w:val="16"/>
      <w:lang w:eastAsia="pl-PL"/>
    </w:rPr>
  </w:style>
  <w:style w:type="character" w:styleId="Odwoaniedokomentarza">
    <w:name w:val="annotation reference"/>
    <w:uiPriority w:val="99"/>
    <w:semiHidden/>
    <w:unhideWhenUsed/>
    <w:rsid w:val="00D73EB9"/>
    <w:rPr>
      <w:sz w:val="16"/>
      <w:szCs w:val="16"/>
    </w:rPr>
  </w:style>
  <w:style w:type="paragraph" w:styleId="Tekstkomentarza">
    <w:name w:val="annotation text"/>
    <w:basedOn w:val="Normalny"/>
    <w:link w:val="TekstkomentarzaZnak"/>
    <w:uiPriority w:val="99"/>
    <w:semiHidden/>
    <w:unhideWhenUsed/>
    <w:rsid w:val="00D73EB9"/>
    <w:pPr>
      <w:widowControl w:val="0"/>
      <w:suppressAutoHyphens/>
      <w:spacing w:after="0" w:line="240" w:lineRule="auto"/>
    </w:pPr>
    <w:rPr>
      <w:rFonts w:ascii="Times New Roman" w:eastAsia="Andale Sans UI" w:hAnsi="Times New Roman" w:cs="Times New Roman"/>
      <w:kern w:val="1"/>
      <w:sz w:val="20"/>
      <w:szCs w:val="20"/>
      <w:lang w:eastAsia="pl-PL"/>
    </w:rPr>
  </w:style>
  <w:style w:type="character" w:customStyle="1" w:styleId="TekstkomentarzaZnak">
    <w:name w:val="Tekst komentarza Znak"/>
    <w:basedOn w:val="Domylnaczcionkaakapitu"/>
    <w:link w:val="Tekstkomentarza"/>
    <w:uiPriority w:val="99"/>
    <w:semiHidden/>
    <w:rsid w:val="00D73EB9"/>
    <w:rPr>
      <w:rFonts w:ascii="Times New Roman" w:eastAsia="Andale Sans UI" w:hAnsi="Times New Roman" w:cs="Times New Roman"/>
      <w:kern w:val="1"/>
      <w:sz w:val="20"/>
      <w:szCs w:val="20"/>
      <w:lang w:eastAsia="pl-PL"/>
    </w:rPr>
  </w:style>
  <w:style w:type="paragraph" w:styleId="Tematkomentarza">
    <w:name w:val="annotation subject"/>
    <w:basedOn w:val="Tekstkomentarza"/>
    <w:next w:val="Tekstkomentarza"/>
    <w:link w:val="TematkomentarzaZnak"/>
    <w:uiPriority w:val="99"/>
    <w:semiHidden/>
    <w:unhideWhenUsed/>
    <w:rsid w:val="00D73EB9"/>
    <w:rPr>
      <w:b/>
      <w:bCs/>
    </w:rPr>
  </w:style>
  <w:style w:type="character" w:customStyle="1" w:styleId="TematkomentarzaZnak">
    <w:name w:val="Temat komentarza Znak"/>
    <w:basedOn w:val="TekstkomentarzaZnak"/>
    <w:link w:val="Tematkomentarza"/>
    <w:uiPriority w:val="99"/>
    <w:semiHidden/>
    <w:rsid w:val="00D73EB9"/>
    <w:rPr>
      <w:rFonts w:ascii="Times New Roman" w:eastAsia="Andale Sans UI" w:hAnsi="Times New Roman" w:cs="Times New Roman"/>
      <w:b/>
      <w:bCs/>
      <w:kern w:val="1"/>
      <w:sz w:val="20"/>
      <w:szCs w:val="20"/>
      <w:lang w:eastAsia="pl-PL"/>
    </w:rPr>
  </w:style>
  <w:style w:type="paragraph" w:styleId="Poprawka">
    <w:name w:val="Revision"/>
    <w:hidden/>
    <w:uiPriority w:val="99"/>
    <w:semiHidden/>
    <w:rsid w:val="00D73EB9"/>
    <w:pPr>
      <w:spacing w:after="0" w:line="240" w:lineRule="auto"/>
    </w:pPr>
    <w:rPr>
      <w:rFonts w:ascii="Times New Roman" w:eastAsia="Andale Sans UI" w:hAnsi="Times New Roman" w:cs="Times New Roman"/>
      <w:kern w:val="1"/>
      <w:sz w:val="24"/>
      <w:szCs w:val="24"/>
      <w:lang w:eastAsia="pl-PL"/>
    </w:rPr>
  </w:style>
  <w:style w:type="paragraph" w:customStyle="1" w:styleId="Tekstwstpniesformatowany">
    <w:name w:val="Tekst wstępnie sformatowany"/>
    <w:basedOn w:val="Normalny"/>
    <w:rsid w:val="00D73EB9"/>
    <w:pPr>
      <w:widowControl w:val="0"/>
      <w:suppressAutoHyphens/>
      <w:spacing w:after="0" w:line="240" w:lineRule="auto"/>
    </w:pPr>
    <w:rPr>
      <w:rFonts w:ascii="Courier New" w:eastAsia="Courier New" w:hAnsi="Courier New" w:cs="Courier New"/>
      <w:kern w:val="1"/>
      <w:sz w:val="20"/>
      <w:szCs w:val="20"/>
      <w:lang w:eastAsia="pl-PL"/>
    </w:rPr>
  </w:style>
  <w:style w:type="paragraph" w:customStyle="1" w:styleId="Standard">
    <w:name w:val="Standard"/>
    <w:rsid w:val="00D73EB9"/>
    <w:pPr>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table" w:styleId="Tabela-Siatka">
    <w:name w:val="Table Grid"/>
    <w:basedOn w:val="Standardowy"/>
    <w:uiPriority w:val="39"/>
    <w:rsid w:val="00D73EB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kontynuacja2">
    <w:name w:val="List Continue 2"/>
    <w:basedOn w:val="Normalny"/>
    <w:uiPriority w:val="99"/>
    <w:semiHidden/>
    <w:unhideWhenUsed/>
    <w:rsid w:val="00D73EB9"/>
    <w:pPr>
      <w:widowControl w:val="0"/>
      <w:suppressAutoHyphens/>
      <w:spacing w:after="120" w:line="240" w:lineRule="auto"/>
      <w:ind w:left="566"/>
      <w:contextualSpacing/>
    </w:pPr>
    <w:rPr>
      <w:rFonts w:ascii="Times New Roman" w:eastAsia="Andale Sans UI" w:hAnsi="Times New Roman" w:cs="Times New Roman"/>
      <w:kern w:val="1"/>
      <w:sz w:val="24"/>
      <w:szCs w:val="24"/>
      <w:lang w:eastAsia="pl-PL"/>
    </w:rPr>
  </w:style>
  <w:style w:type="paragraph" w:customStyle="1" w:styleId="Standarduser">
    <w:name w:val="Standard (user)"/>
    <w:rsid w:val="00D73EB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Textbodyindent">
    <w:name w:val="Text body indent"/>
    <w:basedOn w:val="Standard"/>
    <w:rsid w:val="00D73EB9"/>
    <w:pPr>
      <w:widowControl w:val="0"/>
      <w:ind w:left="720"/>
    </w:pPr>
    <w:rPr>
      <w:rFonts w:eastAsia="Andale Sans UI" w:cs="Tahoma"/>
      <w:lang w:val="de-DE" w:eastAsia="ja-JP" w:bidi="fa-IR"/>
    </w:rPr>
  </w:style>
  <w:style w:type="paragraph" w:styleId="Listapunktowana">
    <w:name w:val="List Bullet"/>
    <w:basedOn w:val="Normalny"/>
    <w:uiPriority w:val="99"/>
    <w:unhideWhenUsed/>
    <w:rsid w:val="00D73EB9"/>
    <w:pPr>
      <w:widowControl w:val="0"/>
      <w:numPr>
        <w:numId w:val="2"/>
      </w:numPr>
      <w:suppressAutoHyphens/>
      <w:spacing w:after="0" w:line="240" w:lineRule="auto"/>
      <w:contextualSpacing/>
    </w:pPr>
    <w:rPr>
      <w:rFonts w:ascii="Times New Roman" w:eastAsia="Andale Sans UI" w:hAnsi="Times New Roman" w:cs="Times New Roman"/>
      <w:kern w:val="1"/>
      <w:sz w:val="24"/>
      <w:szCs w:val="24"/>
      <w:lang w:eastAsia="pl-PL"/>
    </w:rPr>
  </w:style>
  <w:style w:type="paragraph" w:customStyle="1" w:styleId="TableContents">
    <w:name w:val="Table Contents"/>
    <w:basedOn w:val="Normalny"/>
    <w:uiPriority w:val="99"/>
    <w:rsid w:val="00D73EB9"/>
    <w:pPr>
      <w:widowControl w:val="0"/>
      <w:suppressLineNumbers/>
      <w:suppressAutoHyphens/>
      <w:spacing w:after="0" w:line="240" w:lineRule="auto"/>
    </w:pPr>
    <w:rPr>
      <w:rFonts w:ascii="Times New Roman" w:eastAsia="Andale Sans UI" w:hAnsi="Times New Roman" w:cs="Times New Roman"/>
      <w:kern w:val="2"/>
      <w:sz w:val="24"/>
      <w:szCs w:val="24"/>
      <w:lang w:eastAsia="fa-IR" w:bidi="fa-IR"/>
    </w:rPr>
  </w:style>
  <w:style w:type="character" w:customStyle="1" w:styleId="spelle">
    <w:name w:val="spelle"/>
    <w:rsid w:val="00D73EB9"/>
    <w:rPr>
      <w:rFonts w:cs="Times New Roman"/>
      <w:lang w:eastAsia="hi-IN" w:bidi="hi-IN"/>
    </w:rPr>
  </w:style>
  <w:style w:type="paragraph" w:styleId="NormalnyWeb">
    <w:name w:val="Normal (Web)"/>
    <w:basedOn w:val="Normalny"/>
    <w:rsid w:val="00D73EB9"/>
    <w:pPr>
      <w:widowControl w:val="0"/>
      <w:suppressAutoHyphens/>
      <w:spacing w:before="100" w:after="100" w:line="240" w:lineRule="auto"/>
    </w:pPr>
    <w:rPr>
      <w:rFonts w:ascii="Arial Unicode MS" w:eastAsia="MS Mincho" w:hAnsi="Arial Unicode MS" w:cs="Arial Unicode MS"/>
      <w:color w:val="000000"/>
      <w:sz w:val="24"/>
      <w:szCs w:val="24"/>
      <w:lang w:val="en-US" w:bidi="en-US"/>
    </w:rPr>
  </w:style>
  <w:style w:type="paragraph" w:customStyle="1" w:styleId="TableContentsuser">
    <w:name w:val="Table Contents (user)"/>
    <w:basedOn w:val="Normalny"/>
    <w:uiPriority w:val="99"/>
    <w:rsid w:val="00D73EB9"/>
    <w:pPr>
      <w:suppressLineNumbers/>
      <w:suppressAutoHyphens/>
      <w:autoSpaceDN w:val="0"/>
      <w:spacing w:after="0" w:line="240" w:lineRule="auto"/>
      <w:textAlignment w:val="baseline"/>
    </w:pPr>
    <w:rPr>
      <w:rFonts w:ascii="Times New Roman" w:eastAsia="Arial" w:hAnsi="Times New Roman" w:cs="Times New Roman"/>
      <w:kern w:val="3"/>
      <w:sz w:val="24"/>
      <w:szCs w:val="24"/>
      <w:lang w:eastAsia="ja-JP"/>
    </w:rPr>
  </w:style>
  <w:style w:type="paragraph" w:styleId="Akapitzlist">
    <w:name w:val="List Paragraph"/>
    <w:aliases w:val="sw tekst"/>
    <w:basedOn w:val="Normalny"/>
    <w:link w:val="AkapitzlistZnak"/>
    <w:uiPriority w:val="34"/>
    <w:qFormat/>
    <w:rsid w:val="00D73EB9"/>
    <w:pPr>
      <w:ind w:left="720"/>
      <w:contextualSpacing/>
    </w:pPr>
    <w:rPr>
      <w:rFonts w:ascii="Calibri" w:eastAsia="Calibri" w:hAnsi="Calibri" w:cs="Times New Roman"/>
    </w:rPr>
  </w:style>
  <w:style w:type="character" w:customStyle="1" w:styleId="hps">
    <w:name w:val="hps"/>
    <w:rsid w:val="00D73EB9"/>
  </w:style>
  <w:style w:type="paragraph" w:customStyle="1" w:styleId="Akapitzlist1">
    <w:name w:val="Akapit z listą1"/>
    <w:basedOn w:val="Normalny"/>
    <w:rsid w:val="00D73EB9"/>
    <w:pPr>
      <w:ind w:left="720"/>
    </w:pPr>
    <w:rPr>
      <w:rFonts w:ascii="Calibri" w:eastAsia="Times New Roman" w:hAnsi="Calibri" w:cs="Times New Roman"/>
      <w:szCs w:val="20"/>
      <w:lang w:eastAsia="pl-PL"/>
    </w:rPr>
  </w:style>
  <w:style w:type="paragraph" w:customStyle="1" w:styleId="pkt">
    <w:name w:val="pkt"/>
    <w:basedOn w:val="Normalny"/>
    <w:rsid w:val="00420195"/>
    <w:pPr>
      <w:suppressAutoHyphens/>
      <w:spacing w:before="60" w:after="60" w:line="240" w:lineRule="auto"/>
      <w:ind w:left="851" w:hanging="295"/>
      <w:jc w:val="both"/>
    </w:pPr>
    <w:rPr>
      <w:rFonts w:ascii="Times New Roman" w:eastAsia="Times New Roman" w:hAnsi="Times New Roman" w:cs="Times New Roman"/>
      <w:sz w:val="24"/>
      <w:szCs w:val="24"/>
      <w:lang w:eastAsia="ar-SA"/>
    </w:rPr>
  </w:style>
  <w:style w:type="paragraph" w:customStyle="1" w:styleId="Default">
    <w:name w:val="Default"/>
    <w:rsid w:val="008028E8"/>
    <w:pPr>
      <w:autoSpaceDE w:val="0"/>
      <w:autoSpaceDN w:val="0"/>
      <w:adjustRightInd w:val="0"/>
      <w:spacing w:after="0" w:line="240" w:lineRule="auto"/>
    </w:pPr>
    <w:rPr>
      <w:rFonts w:ascii="Calibri" w:hAnsi="Calibri" w:cs="Calibri"/>
      <w:color w:val="000000"/>
      <w:sz w:val="24"/>
      <w:szCs w:val="24"/>
    </w:rPr>
  </w:style>
  <w:style w:type="paragraph" w:customStyle="1" w:styleId="Lista-kontynuacja24">
    <w:name w:val="Lista - kontynuacja 24"/>
    <w:basedOn w:val="Normalny"/>
    <w:rsid w:val="008028E8"/>
    <w:pPr>
      <w:widowControl w:val="0"/>
      <w:suppressAutoHyphens/>
      <w:spacing w:after="120" w:line="240" w:lineRule="auto"/>
      <w:ind w:left="566"/>
    </w:pPr>
    <w:rPr>
      <w:rFonts w:ascii="Times New Roman" w:eastAsia="Andale Sans UI" w:hAnsi="Times New Roman" w:cs="Times New Roman"/>
      <w:kern w:val="2"/>
      <w:sz w:val="24"/>
      <w:szCs w:val="24"/>
      <w:lang w:eastAsia="ar-SA"/>
    </w:rPr>
  </w:style>
  <w:style w:type="paragraph" w:styleId="Tytu">
    <w:name w:val="Title"/>
    <w:basedOn w:val="Standard"/>
    <w:next w:val="Podtytu"/>
    <w:link w:val="TytuZnak"/>
    <w:qFormat/>
    <w:rsid w:val="00431206"/>
    <w:pPr>
      <w:jc w:val="center"/>
      <w:textAlignment w:val="auto"/>
    </w:pPr>
    <w:rPr>
      <w:rFonts w:ascii="Garamond" w:eastAsia="Times New Roman" w:hAnsi="Garamond" w:cs="Times New Roman"/>
      <w:b/>
      <w:sz w:val="22"/>
      <w:szCs w:val="22"/>
      <w:lang w:bidi="ar-SA"/>
    </w:rPr>
  </w:style>
  <w:style w:type="character" w:customStyle="1" w:styleId="TytuZnak">
    <w:name w:val="Tytuł Znak"/>
    <w:basedOn w:val="Domylnaczcionkaakapitu"/>
    <w:link w:val="Tytu"/>
    <w:rsid w:val="00431206"/>
    <w:rPr>
      <w:rFonts w:ascii="Garamond" w:eastAsia="Times New Roman" w:hAnsi="Garamond" w:cs="Times New Roman"/>
      <w:b/>
      <w:kern w:val="3"/>
      <w:lang w:eastAsia="zh-CN"/>
    </w:rPr>
  </w:style>
  <w:style w:type="numbering" w:customStyle="1" w:styleId="WW8Num2">
    <w:name w:val="WW8Num2"/>
    <w:rsid w:val="00431206"/>
    <w:pPr>
      <w:numPr>
        <w:numId w:val="3"/>
      </w:numPr>
    </w:pPr>
  </w:style>
  <w:style w:type="paragraph" w:styleId="Podtytu">
    <w:name w:val="Subtitle"/>
    <w:basedOn w:val="Normalny"/>
    <w:next w:val="Normalny"/>
    <w:link w:val="PodtytuZnak"/>
    <w:uiPriority w:val="11"/>
    <w:qFormat/>
    <w:rsid w:val="004312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431206"/>
    <w:rPr>
      <w:rFonts w:asciiTheme="majorHAnsi" w:eastAsiaTheme="majorEastAsia" w:hAnsiTheme="majorHAnsi" w:cstheme="majorBidi"/>
      <w:i/>
      <w:iCs/>
      <w:color w:val="4F81BD" w:themeColor="accent1"/>
      <w:spacing w:val="15"/>
      <w:sz w:val="24"/>
      <w:szCs w:val="24"/>
    </w:rPr>
  </w:style>
  <w:style w:type="character" w:customStyle="1" w:styleId="AkapitzlistZnak">
    <w:name w:val="Akapit z listą Znak"/>
    <w:aliases w:val="sw tekst Znak"/>
    <w:link w:val="Akapitzlist"/>
    <w:uiPriority w:val="34"/>
    <w:locked/>
    <w:rsid w:val="004B5E68"/>
    <w:rPr>
      <w:rFonts w:ascii="Calibri" w:eastAsia="Calibri" w:hAnsi="Calibri" w:cs="Times New Roman"/>
    </w:rPr>
  </w:style>
  <w:style w:type="table" w:customStyle="1" w:styleId="Tabela-Siatka1">
    <w:name w:val="Tabela - Siatka1"/>
    <w:basedOn w:val="Standardowy"/>
    <w:next w:val="Tabela-Siatka"/>
    <w:uiPriority w:val="59"/>
    <w:rsid w:val="00DB5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975944">
      <w:bodyDiv w:val="1"/>
      <w:marLeft w:val="0"/>
      <w:marRight w:val="0"/>
      <w:marTop w:val="0"/>
      <w:marBottom w:val="0"/>
      <w:divBdr>
        <w:top w:val="none" w:sz="0" w:space="0" w:color="auto"/>
        <w:left w:val="none" w:sz="0" w:space="0" w:color="auto"/>
        <w:bottom w:val="none" w:sz="0" w:space="0" w:color="auto"/>
        <w:right w:val="none" w:sz="0" w:space="0" w:color="auto"/>
      </w:divBdr>
    </w:div>
    <w:div w:id="268515978">
      <w:bodyDiv w:val="1"/>
      <w:marLeft w:val="0"/>
      <w:marRight w:val="0"/>
      <w:marTop w:val="0"/>
      <w:marBottom w:val="0"/>
      <w:divBdr>
        <w:top w:val="none" w:sz="0" w:space="0" w:color="auto"/>
        <w:left w:val="none" w:sz="0" w:space="0" w:color="auto"/>
        <w:bottom w:val="none" w:sz="0" w:space="0" w:color="auto"/>
        <w:right w:val="none" w:sz="0" w:space="0" w:color="auto"/>
      </w:divBdr>
    </w:div>
    <w:div w:id="656886274">
      <w:bodyDiv w:val="1"/>
      <w:marLeft w:val="0"/>
      <w:marRight w:val="0"/>
      <w:marTop w:val="0"/>
      <w:marBottom w:val="0"/>
      <w:divBdr>
        <w:top w:val="none" w:sz="0" w:space="0" w:color="auto"/>
        <w:left w:val="none" w:sz="0" w:space="0" w:color="auto"/>
        <w:bottom w:val="none" w:sz="0" w:space="0" w:color="auto"/>
        <w:right w:val="none" w:sz="0" w:space="0" w:color="auto"/>
      </w:divBdr>
    </w:div>
    <w:div w:id="697006687">
      <w:bodyDiv w:val="1"/>
      <w:marLeft w:val="0"/>
      <w:marRight w:val="0"/>
      <w:marTop w:val="0"/>
      <w:marBottom w:val="0"/>
      <w:divBdr>
        <w:top w:val="none" w:sz="0" w:space="0" w:color="auto"/>
        <w:left w:val="none" w:sz="0" w:space="0" w:color="auto"/>
        <w:bottom w:val="none" w:sz="0" w:space="0" w:color="auto"/>
        <w:right w:val="none" w:sz="0" w:space="0" w:color="auto"/>
      </w:divBdr>
    </w:div>
    <w:div w:id="882207029">
      <w:bodyDiv w:val="1"/>
      <w:marLeft w:val="0"/>
      <w:marRight w:val="0"/>
      <w:marTop w:val="0"/>
      <w:marBottom w:val="0"/>
      <w:divBdr>
        <w:top w:val="none" w:sz="0" w:space="0" w:color="auto"/>
        <w:left w:val="none" w:sz="0" w:space="0" w:color="auto"/>
        <w:bottom w:val="none" w:sz="0" w:space="0" w:color="auto"/>
        <w:right w:val="none" w:sz="0" w:space="0" w:color="auto"/>
      </w:divBdr>
    </w:div>
    <w:div w:id="1249802749">
      <w:bodyDiv w:val="1"/>
      <w:marLeft w:val="0"/>
      <w:marRight w:val="0"/>
      <w:marTop w:val="0"/>
      <w:marBottom w:val="0"/>
      <w:divBdr>
        <w:top w:val="none" w:sz="0" w:space="0" w:color="auto"/>
        <w:left w:val="none" w:sz="0" w:space="0" w:color="auto"/>
        <w:bottom w:val="none" w:sz="0" w:space="0" w:color="auto"/>
        <w:right w:val="none" w:sz="0" w:space="0" w:color="auto"/>
      </w:divBdr>
    </w:div>
    <w:div w:id="1495410971">
      <w:bodyDiv w:val="1"/>
      <w:marLeft w:val="0"/>
      <w:marRight w:val="0"/>
      <w:marTop w:val="0"/>
      <w:marBottom w:val="0"/>
      <w:divBdr>
        <w:top w:val="none" w:sz="0" w:space="0" w:color="auto"/>
        <w:left w:val="none" w:sz="0" w:space="0" w:color="auto"/>
        <w:bottom w:val="none" w:sz="0" w:space="0" w:color="auto"/>
        <w:right w:val="none" w:sz="0" w:space="0" w:color="auto"/>
      </w:divBdr>
    </w:div>
    <w:div w:id="1909731783">
      <w:bodyDiv w:val="1"/>
      <w:marLeft w:val="0"/>
      <w:marRight w:val="0"/>
      <w:marTop w:val="0"/>
      <w:marBottom w:val="0"/>
      <w:divBdr>
        <w:top w:val="none" w:sz="0" w:space="0" w:color="auto"/>
        <w:left w:val="none" w:sz="0" w:space="0" w:color="auto"/>
        <w:bottom w:val="none" w:sz="0" w:space="0" w:color="auto"/>
        <w:right w:val="none" w:sz="0" w:space="0" w:color="auto"/>
      </w:divBdr>
    </w:div>
    <w:div w:id="196596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B54D8-BC54-4E6B-8790-D555604FE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900</Words>
  <Characters>5401</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Piotrowski</dc:creator>
  <cp:lastModifiedBy>Katarzyna Kowalczyk</cp:lastModifiedBy>
  <cp:revision>12</cp:revision>
  <cp:lastPrinted>2018-07-06T08:48:00Z</cp:lastPrinted>
  <dcterms:created xsi:type="dcterms:W3CDTF">2019-05-20T11:36:00Z</dcterms:created>
  <dcterms:modified xsi:type="dcterms:W3CDTF">2019-10-21T07:37:00Z</dcterms:modified>
</cp:coreProperties>
</file>